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1CB9A4D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23453432" wp14:editId="0E81839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18F59D41"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17EF5033" wp14:editId="0191CEA9">
                <wp:simplePos x="0" y="0"/>
                <wp:positionH relativeFrom="column">
                  <wp:posOffset>-178435</wp:posOffset>
                </wp:positionH>
                <wp:positionV relativeFrom="paragraph">
                  <wp:posOffset>221615</wp:posOffset>
                </wp:positionV>
                <wp:extent cx="4000500" cy="33623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3623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11A6A099" w14:textId="1FDDD39D" w:rsidR="009F284F" w:rsidRDefault="0025385C" w:rsidP="009F284F">
                            <w:pPr>
                              <w:rPr>
                                <w:rFonts w:ascii="Fira Sans" w:hAnsi="Fira Sans"/>
                                <w:b/>
                                <w:bCs/>
                                <w:color w:val="FFFFFF" w:themeColor="background1"/>
                                <w:sz w:val="28"/>
                                <w:szCs w:val="28"/>
                              </w:rPr>
                            </w:pPr>
                            <w:r>
                              <w:rPr>
                                <w:rFonts w:ascii="Fira Sans" w:hAnsi="Fira Sans"/>
                                <w:b/>
                                <w:bCs/>
                                <w:color w:val="FFFFFF" w:themeColor="background1"/>
                                <w:sz w:val="28"/>
                                <w:szCs w:val="28"/>
                              </w:rPr>
                              <w:t xml:space="preserve">RELANCE DU </w:t>
                            </w:r>
                            <w:r w:rsidR="009F284F">
                              <w:rPr>
                                <w:rFonts w:ascii="Fira Sans" w:hAnsi="Fira Sans"/>
                                <w:b/>
                                <w:bCs/>
                                <w:color w:val="FFFFFF" w:themeColor="background1"/>
                                <w:sz w:val="28"/>
                                <w:szCs w:val="28"/>
                              </w:rPr>
                              <w:t>LOT 0</w:t>
                            </w:r>
                            <w:r w:rsidR="0046093E">
                              <w:rPr>
                                <w:rFonts w:ascii="Fira Sans" w:hAnsi="Fira Sans"/>
                                <w:b/>
                                <w:bCs/>
                                <w:color w:val="FFFFFF" w:themeColor="background1"/>
                                <w:sz w:val="28"/>
                                <w:szCs w:val="28"/>
                              </w:rPr>
                              <w:t>6</w:t>
                            </w:r>
                            <w:r w:rsidR="009F284F">
                              <w:rPr>
                                <w:rFonts w:ascii="Fira Sans" w:hAnsi="Fira Sans"/>
                                <w:b/>
                                <w:bCs/>
                                <w:color w:val="FFFFFF" w:themeColor="background1"/>
                                <w:sz w:val="28"/>
                                <w:szCs w:val="28"/>
                              </w:rPr>
                              <w:t xml:space="preserve"> : </w:t>
                            </w:r>
                            <w:r w:rsidR="0046093E">
                              <w:rPr>
                                <w:rFonts w:ascii="Fira Sans" w:hAnsi="Fira Sans"/>
                                <w:b/>
                                <w:bCs/>
                                <w:color w:val="FFFFFF" w:themeColor="background1"/>
                                <w:sz w:val="28"/>
                                <w:szCs w:val="28"/>
                              </w:rPr>
                              <w:t>Ascenseur</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4005EE18"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0025385C">
                              <w:rPr>
                                <w:rFonts w:ascii="Fira Sans" w:hAnsi="Fira Sans"/>
                                <w:b/>
                                <w:bCs/>
                                <w:color w:val="FFFFFF" w:themeColor="background1"/>
                                <w:sz w:val="28"/>
                                <w:szCs w:val="28"/>
                              </w:rPr>
                              <w:t>2026</w:t>
                            </w:r>
                            <w:r w:rsidRPr="002C3C89">
                              <w:rPr>
                                <w:rFonts w:ascii="Fira Sans" w:hAnsi="Fira Sans"/>
                                <w:b/>
                                <w:bCs/>
                                <w:color w:val="FFFFFF" w:themeColor="background1"/>
                                <w:sz w:val="28"/>
                                <w:szCs w:val="28"/>
                              </w:rPr>
                              <w:t>/10/TX/</w:t>
                            </w:r>
                            <w:r w:rsidR="0025385C">
                              <w:rPr>
                                <w:rFonts w:ascii="Fira Sans" w:hAnsi="Fira Sans"/>
                                <w:b/>
                                <w:bCs/>
                                <w:color w:val="FFFFFF" w:themeColor="background1"/>
                                <w:sz w:val="28"/>
                                <w:szCs w:val="28"/>
                              </w:rPr>
                              <w:t>01</w:t>
                            </w:r>
                            <w:r w:rsidRPr="002C3C89">
                              <w:rPr>
                                <w:rFonts w:ascii="Fira Sans" w:hAnsi="Fira Sans"/>
                                <w:b/>
                                <w:bCs/>
                                <w:color w:val="FFFFFF" w:themeColor="background1"/>
                                <w:sz w:val="28"/>
                                <w:szCs w:val="28"/>
                              </w:rPr>
                              <w:t>/00</w:t>
                            </w:r>
                            <w:r w:rsidR="0025385C">
                              <w:rPr>
                                <w:rFonts w:ascii="Fira Sans" w:hAnsi="Fira Sans"/>
                                <w:b/>
                                <w:bCs/>
                                <w:color w:val="FFFFFF" w:themeColor="background1"/>
                                <w:sz w:val="28"/>
                                <w:szCs w:val="28"/>
                              </w:rPr>
                              <w:t>4</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7" type="#_x0000_t202" style="position:absolute;margin-left:-14.05pt;margin-top:17.45pt;width:315pt;height:26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" filled="f" stroked="f" strokeweight=".5pt">
                <v:stroke dashstyle="dash"/>
                <v:textbox>
                  <w:txbxContent>
                    <w:p w14:paraId="684F9092" w14:textId="77777777" w:rsidR="009F284F" w:rsidRDefault="00E06263" w:rsidP="009F284F">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9F284F">
                        <w:rPr>
                          <w:rFonts w:ascii="Fira Sans" w:hAnsi="Fira Sans"/>
                          <w:b/>
                          <w:bCs/>
                          <w:color w:val="FFFFFF" w:themeColor="background1"/>
                          <w:sz w:val="28"/>
                          <w:szCs w:val="28"/>
                        </w:rPr>
                        <w:t>REHABILITATION DU BATIMENT 18 DU SIEGE DE LA CCI NCA</w:t>
                      </w:r>
                    </w:p>
                    <w:p w14:paraId="34B6EE50" w14:textId="77777777" w:rsidR="009F284F" w:rsidRDefault="009F284F" w:rsidP="009F284F">
                      <w:pPr>
                        <w:rPr>
                          <w:rFonts w:ascii="Fira Sans" w:hAnsi="Fira Sans"/>
                          <w:b/>
                          <w:bCs/>
                          <w:color w:val="FFFFFF" w:themeColor="background1"/>
                          <w:sz w:val="28"/>
                          <w:szCs w:val="28"/>
                        </w:rPr>
                      </w:pPr>
                    </w:p>
                    <w:p w14:paraId="11A6A099" w14:textId="1FDDD39D" w:rsidR="009F284F" w:rsidRDefault="0025385C" w:rsidP="009F284F">
                      <w:pPr>
                        <w:rPr>
                          <w:rFonts w:ascii="Fira Sans" w:hAnsi="Fira Sans"/>
                          <w:b/>
                          <w:bCs/>
                          <w:color w:val="FFFFFF" w:themeColor="background1"/>
                          <w:sz w:val="28"/>
                          <w:szCs w:val="28"/>
                        </w:rPr>
                      </w:pPr>
                      <w:r>
                        <w:rPr>
                          <w:rFonts w:ascii="Fira Sans" w:hAnsi="Fira Sans"/>
                          <w:b/>
                          <w:bCs/>
                          <w:color w:val="FFFFFF" w:themeColor="background1"/>
                          <w:sz w:val="28"/>
                          <w:szCs w:val="28"/>
                        </w:rPr>
                        <w:t xml:space="preserve">RELANCE DU </w:t>
                      </w:r>
                      <w:r w:rsidR="009F284F">
                        <w:rPr>
                          <w:rFonts w:ascii="Fira Sans" w:hAnsi="Fira Sans"/>
                          <w:b/>
                          <w:bCs/>
                          <w:color w:val="FFFFFF" w:themeColor="background1"/>
                          <w:sz w:val="28"/>
                          <w:szCs w:val="28"/>
                        </w:rPr>
                        <w:t>LOT 0</w:t>
                      </w:r>
                      <w:r w:rsidR="0046093E">
                        <w:rPr>
                          <w:rFonts w:ascii="Fira Sans" w:hAnsi="Fira Sans"/>
                          <w:b/>
                          <w:bCs/>
                          <w:color w:val="FFFFFF" w:themeColor="background1"/>
                          <w:sz w:val="28"/>
                          <w:szCs w:val="28"/>
                        </w:rPr>
                        <w:t>6</w:t>
                      </w:r>
                      <w:r w:rsidR="009F284F">
                        <w:rPr>
                          <w:rFonts w:ascii="Fira Sans" w:hAnsi="Fira Sans"/>
                          <w:b/>
                          <w:bCs/>
                          <w:color w:val="FFFFFF" w:themeColor="background1"/>
                          <w:sz w:val="28"/>
                          <w:szCs w:val="28"/>
                        </w:rPr>
                        <w:t xml:space="preserve"> : </w:t>
                      </w:r>
                      <w:r w:rsidR="0046093E">
                        <w:rPr>
                          <w:rFonts w:ascii="Fira Sans" w:hAnsi="Fira Sans"/>
                          <w:b/>
                          <w:bCs/>
                          <w:color w:val="FFFFFF" w:themeColor="background1"/>
                          <w:sz w:val="28"/>
                          <w:szCs w:val="28"/>
                        </w:rPr>
                        <w:t>Ascenseur</w:t>
                      </w:r>
                    </w:p>
                    <w:p w14:paraId="452B19F0" w14:textId="77777777" w:rsidR="009F284F" w:rsidRDefault="009F284F" w:rsidP="009F284F">
                      <w:pPr>
                        <w:rPr>
                          <w:rFonts w:ascii="Fira Sans" w:hAnsi="Fira Sans"/>
                          <w:b/>
                          <w:bCs/>
                          <w:color w:val="FFFFFF" w:themeColor="background1"/>
                          <w:sz w:val="28"/>
                          <w:szCs w:val="28"/>
                        </w:rPr>
                      </w:pPr>
                    </w:p>
                    <w:p w14:paraId="03DEB7EA" w14:textId="77777777" w:rsidR="009F284F" w:rsidRDefault="009F284F" w:rsidP="009F284F">
                      <w:pPr>
                        <w:rPr>
                          <w:rFonts w:ascii="Fira Sans" w:hAnsi="Fira Sans"/>
                          <w:b/>
                          <w:bCs/>
                          <w:color w:val="FFFFFF" w:themeColor="background1"/>
                          <w:sz w:val="28"/>
                          <w:szCs w:val="28"/>
                        </w:rPr>
                      </w:pPr>
                    </w:p>
                    <w:p w14:paraId="68E145EE" w14:textId="4005EE18" w:rsidR="009F284F" w:rsidRPr="00296C97" w:rsidRDefault="009F284F" w:rsidP="009F284F">
                      <w:pPr>
                        <w:rPr>
                          <w:rFonts w:ascii="Fira Sans" w:hAnsi="Fira Sans"/>
                          <w:b/>
                          <w:bCs/>
                          <w:color w:val="FFFFFF" w:themeColor="background1"/>
                          <w:sz w:val="28"/>
                          <w:szCs w:val="28"/>
                        </w:rPr>
                      </w:pPr>
                      <w:r>
                        <w:rPr>
                          <w:rFonts w:ascii="Fira Sans" w:hAnsi="Fira Sans"/>
                          <w:b/>
                          <w:bCs/>
                          <w:color w:val="FFFFFF" w:themeColor="background1"/>
                          <w:sz w:val="28"/>
                          <w:szCs w:val="28"/>
                        </w:rPr>
                        <w:t>N°</w:t>
                      </w:r>
                      <w:r w:rsidR="0025385C">
                        <w:rPr>
                          <w:rFonts w:ascii="Fira Sans" w:hAnsi="Fira Sans"/>
                          <w:b/>
                          <w:bCs/>
                          <w:color w:val="FFFFFF" w:themeColor="background1"/>
                          <w:sz w:val="28"/>
                          <w:szCs w:val="28"/>
                        </w:rPr>
                        <w:t>2026</w:t>
                      </w:r>
                      <w:r w:rsidRPr="002C3C89">
                        <w:rPr>
                          <w:rFonts w:ascii="Fira Sans" w:hAnsi="Fira Sans"/>
                          <w:b/>
                          <w:bCs/>
                          <w:color w:val="FFFFFF" w:themeColor="background1"/>
                          <w:sz w:val="28"/>
                          <w:szCs w:val="28"/>
                        </w:rPr>
                        <w:t>/10/TX/</w:t>
                      </w:r>
                      <w:r w:rsidR="0025385C">
                        <w:rPr>
                          <w:rFonts w:ascii="Fira Sans" w:hAnsi="Fira Sans"/>
                          <w:b/>
                          <w:bCs/>
                          <w:color w:val="FFFFFF" w:themeColor="background1"/>
                          <w:sz w:val="28"/>
                          <w:szCs w:val="28"/>
                        </w:rPr>
                        <w:t>01</w:t>
                      </w:r>
                      <w:r w:rsidRPr="002C3C89">
                        <w:rPr>
                          <w:rFonts w:ascii="Fira Sans" w:hAnsi="Fira Sans"/>
                          <w:b/>
                          <w:bCs/>
                          <w:color w:val="FFFFFF" w:themeColor="background1"/>
                          <w:sz w:val="28"/>
                          <w:szCs w:val="28"/>
                        </w:rPr>
                        <w:t>/00</w:t>
                      </w:r>
                      <w:r w:rsidR="0025385C">
                        <w:rPr>
                          <w:rFonts w:ascii="Fira Sans" w:hAnsi="Fira Sans"/>
                          <w:b/>
                          <w:bCs/>
                          <w:color w:val="FFFFFF" w:themeColor="background1"/>
                          <w:sz w:val="28"/>
                          <w:szCs w:val="28"/>
                        </w:rPr>
                        <w:t>4</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3207016C" wp14:editId="2942970A">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0510D7">
      <w:pPr>
        <w:pStyle w:val="En-ttedetabledesmatires"/>
      </w:pPr>
    </w:p>
    <w:p w14:paraId="20C960A6" w14:textId="4E5CA888" w:rsidR="00C46675" w:rsidRDefault="00C46675" w:rsidP="000510D7">
      <w:pPr>
        <w:pStyle w:val="En-ttedetabledesmatires"/>
      </w:pPr>
      <w:r>
        <w:t>Table des matières</w:t>
      </w:r>
    </w:p>
    <w:p w14:paraId="154C9795" w14:textId="13E65569" w:rsidR="000510D7"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89214378" w:history="1">
        <w:r w:rsidR="000510D7" w:rsidRPr="00B32742">
          <w:rPr>
            <w:rStyle w:val="Lienhypertexte"/>
          </w:rPr>
          <w:t>Article 1.</w:t>
        </w:r>
        <w:r w:rsidR="000510D7">
          <w:rPr>
            <w:rFonts w:asciiTheme="minorHAnsi" w:eastAsiaTheme="minorEastAsia" w:hAnsiTheme="minorHAnsi" w:cstheme="minorBidi"/>
            <w:b w:val="0"/>
            <w:bCs w:val="0"/>
            <w:i w:val="0"/>
            <w:iCs w:val="0"/>
            <w:kern w:val="2"/>
            <w:sz w:val="24"/>
            <w:szCs w:val="24"/>
            <w14:ligatures w14:val="standardContextual"/>
          </w:rPr>
          <w:tab/>
        </w:r>
        <w:r w:rsidR="000510D7" w:rsidRPr="00B32742">
          <w:rPr>
            <w:rStyle w:val="Lienhypertexte"/>
          </w:rPr>
          <w:t>OBJET DE L’ACTE D’ENGAGEMENT</w:t>
        </w:r>
        <w:r w:rsidR="000510D7">
          <w:rPr>
            <w:webHidden/>
          </w:rPr>
          <w:tab/>
        </w:r>
        <w:r w:rsidR="000510D7">
          <w:rPr>
            <w:webHidden/>
          </w:rPr>
          <w:fldChar w:fldCharType="begin"/>
        </w:r>
        <w:r w:rsidR="000510D7">
          <w:rPr>
            <w:webHidden/>
          </w:rPr>
          <w:instrText xml:space="preserve"> PAGEREF _Toc189214378 \h </w:instrText>
        </w:r>
        <w:r w:rsidR="000510D7">
          <w:rPr>
            <w:webHidden/>
          </w:rPr>
        </w:r>
        <w:r w:rsidR="000510D7">
          <w:rPr>
            <w:webHidden/>
          </w:rPr>
          <w:fldChar w:fldCharType="separate"/>
        </w:r>
        <w:r w:rsidR="000510D7">
          <w:rPr>
            <w:webHidden/>
          </w:rPr>
          <w:t>3</w:t>
        </w:r>
        <w:r w:rsidR="000510D7">
          <w:rPr>
            <w:webHidden/>
          </w:rPr>
          <w:fldChar w:fldCharType="end"/>
        </w:r>
      </w:hyperlink>
    </w:p>
    <w:p w14:paraId="365FE407" w14:textId="4B66BF07" w:rsidR="000510D7" w:rsidRDefault="000510D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79" w:history="1">
        <w:r w:rsidRPr="00B32742">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B32742">
          <w:rPr>
            <w:rStyle w:val="Lienhypertexte"/>
          </w:rPr>
          <w:t>ENGAGEMENT DU TITULAIRE OU DU GROUPEMENT TITULAIRE</w:t>
        </w:r>
        <w:r>
          <w:rPr>
            <w:webHidden/>
          </w:rPr>
          <w:tab/>
        </w:r>
        <w:r>
          <w:rPr>
            <w:webHidden/>
          </w:rPr>
          <w:fldChar w:fldCharType="begin"/>
        </w:r>
        <w:r>
          <w:rPr>
            <w:webHidden/>
          </w:rPr>
          <w:instrText xml:space="preserve"> PAGEREF _Toc189214379 \h </w:instrText>
        </w:r>
        <w:r>
          <w:rPr>
            <w:webHidden/>
          </w:rPr>
        </w:r>
        <w:r>
          <w:rPr>
            <w:webHidden/>
          </w:rPr>
          <w:fldChar w:fldCharType="separate"/>
        </w:r>
        <w:r>
          <w:rPr>
            <w:webHidden/>
          </w:rPr>
          <w:t>3</w:t>
        </w:r>
        <w:r>
          <w:rPr>
            <w:webHidden/>
          </w:rPr>
          <w:fldChar w:fldCharType="end"/>
        </w:r>
      </w:hyperlink>
    </w:p>
    <w:p w14:paraId="17BBC387" w14:textId="0A0DF358" w:rsidR="000510D7" w:rsidRDefault="000510D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80" w:history="1">
        <w:r w:rsidRPr="00B32742">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B32742">
          <w:rPr>
            <w:rStyle w:val="Lienhypertexte"/>
          </w:rPr>
          <w:t>PRIX</w:t>
        </w:r>
        <w:r>
          <w:rPr>
            <w:webHidden/>
          </w:rPr>
          <w:tab/>
        </w:r>
        <w:r>
          <w:rPr>
            <w:webHidden/>
          </w:rPr>
          <w:fldChar w:fldCharType="begin"/>
        </w:r>
        <w:r>
          <w:rPr>
            <w:webHidden/>
          </w:rPr>
          <w:instrText xml:space="preserve"> PAGEREF _Toc189214380 \h </w:instrText>
        </w:r>
        <w:r>
          <w:rPr>
            <w:webHidden/>
          </w:rPr>
        </w:r>
        <w:r>
          <w:rPr>
            <w:webHidden/>
          </w:rPr>
          <w:fldChar w:fldCharType="separate"/>
        </w:r>
        <w:r>
          <w:rPr>
            <w:webHidden/>
          </w:rPr>
          <w:t>5</w:t>
        </w:r>
        <w:r>
          <w:rPr>
            <w:webHidden/>
          </w:rPr>
          <w:fldChar w:fldCharType="end"/>
        </w:r>
      </w:hyperlink>
    </w:p>
    <w:p w14:paraId="1948C380" w14:textId="5C304DE8" w:rsidR="000510D7" w:rsidRDefault="000510D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81" w:history="1">
        <w:r w:rsidRPr="00B32742">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B32742">
          <w:rPr>
            <w:rStyle w:val="Lienhypertexte"/>
          </w:rPr>
          <w:t>AVANCE (Art. R.2191-3 et R.2191-16 du CCP)</w:t>
        </w:r>
        <w:r>
          <w:rPr>
            <w:webHidden/>
          </w:rPr>
          <w:tab/>
        </w:r>
        <w:r>
          <w:rPr>
            <w:webHidden/>
          </w:rPr>
          <w:fldChar w:fldCharType="begin"/>
        </w:r>
        <w:r>
          <w:rPr>
            <w:webHidden/>
          </w:rPr>
          <w:instrText xml:space="preserve"> PAGEREF _Toc189214381 \h </w:instrText>
        </w:r>
        <w:r>
          <w:rPr>
            <w:webHidden/>
          </w:rPr>
        </w:r>
        <w:r>
          <w:rPr>
            <w:webHidden/>
          </w:rPr>
          <w:fldChar w:fldCharType="separate"/>
        </w:r>
        <w:r>
          <w:rPr>
            <w:webHidden/>
          </w:rPr>
          <w:t>5</w:t>
        </w:r>
        <w:r>
          <w:rPr>
            <w:webHidden/>
          </w:rPr>
          <w:fldChar w:fldCharType="end"/>
        </w:r>
      </w:hyperlink>
    </w:p>
    <w:p w14:paraId="1780B47C" w14:textId="67EADBD4" w:rsidR="000510D7" w:rsidRDefault="000510D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82" w:history="1">
        <w:r w:rsidRPr="00B32742">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B32742">
          <w:rPr>
            <w:rStyle w:val="Lienhypertexte"/>
          </w:rPr>
          <w:t>PIECES CONSTITUTIVES DU MARCHE</w:t>
        </w:r>
        <w:r>
          <w:rPr>
            <w:webHidden/>
          </w:rPr>
          <w:tab/>
        </w:r>
        <w:r>
          <w:rPr>
            <w:webHidden/>
          </w:rPr>
          <w:fldChar w:fldCharType="begin"/>
        </w:r>
        <w:r>
          <w:rPr>
            <w:webHidden/>
          </w:rPr>
          <w:instrText xml:space="preserve"> PAGEREF _Toc189214382 \h </w:instrText>
        </w:r>
        <w:r>
          <w:rPr>
            <w:webHidden/>
          </w:rPr>
        </w:r>
        <w:r>
          <w:rPr>
            <w:webHidden/>
          </w:rPr>
          <w:fldChar w:fldCharType="separate"/>
        </w:r>
        <w:r>
          <w:rPr>
            <w:webHidden/>
          </w:rPr>
          <w:t>6</w:t>
        </w:r>
        <w:r>
          <w:rPr>
            <w:webHidden/>
          </w:rPr>
          <w:fldChar w:fldCharType="end"/>
        </w:r>
      </w:hyperlink>
    </w:p>
    <w:p w14:paraId="3F98A841" w14:textId="106D2ED5" w:rsidR="000510D7" w:rsidRDefault="000510D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83" w:history="1">
        <w:r w:rsidRPr="00B32742">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B32742">
          <w:rPr>
            <w:rStyle w:val="Lienhypertexte"/>
          </w:rPr>
          <w:t>DELAI DU MARCHE</w:t>
        </w:r>
        <w:r>
          <w:rPr>
            <w:webHidden/>
          </w:rPr>
          <w:tab/>
        </w:r>
        <w:r>
          <w:rPr>
            <w:webHidden/>
          </w:rPr>
          <w:fldChar w:fldCharType="begin"/>
        </w:r>
        <w:r>
          <w:rPr>
            <w:webHidden/>
          </w:rPr>
          <w:instrText xml:space="preserve"> PAGEREF _Toc189214383 \h </w:instrText>
        </w:r>
        <w:r>
          <w:rPr>
            <w:webHidden/>
          </w:rPr>
        </w:r>
        <w:r>
          <w:rPr>
            <w:webHidden/>
          </w:rPr>
          <w:fldChar w:fldCharType="separate"/>
        </w:r>
        <w:r>
          <w:rPr>
            <w:webHidden/>
          </w:rPr>
          <w:t>6</w:t>
        </w:r>
        <w:r>
          <w:rPr>
            <w:webHidden/>
          </w:rPr>
          <w:fldChar w:fldCharType="end"/>
        </w:r>
      </w:hyperlink>
    </w:p>
    <w:p w14:paraId="5E7B89B9" w14:textId="3E751AAB" w:rsidR="000510D7" w:rsidRDefault="000510D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84" w:history="1">
        <w:r w:rsidRPr="00B32742">
          <w:rPr>
            <w:rStyle w:val="Lienhypertexte"/>
            <w:rFonts w:ascii="Calibri" w:hAnsi="Calibri" w:cs="Calibri"/>
          </w:rPr>
          <w:t>Article 7.</w:t>
        </w:r>
        <w:r>
          <w:rPr>
            <w:rFonts w:asciiTheme="minorHAnsi" w:eastAsiaTheme="minorEastAsia" w:hAnsiTheme="minorHAnsi" w:cstheme="minorBidi"/>
            <w:b w:val="0"/>
            <w:bCs w:val="0"/>
            <w:i w:val="0"/>
            <w:iCs w:val="0"/>
            <w:kern w:val="2"/>
            <w:sz w:val="24"/>
            <w:szCs w:val="24"/>
            <w14:ligatures w14:val="standardContextual"/>
          </w:rPr>
          <w:tab/>
        </w:r>
        <w:r w:rsidRPr="00B32742">
          <w:rPr>
            <w:rStyle w:val="Lienhypertexte"/>
            <w:rFonts w:ascii="Calibri" w:hAnsi="Calibri" w:cs="Calibri"/>
          </w:rPr>
          <w:t>COMPTES A CREDITER</w:t>
        </w:r>
        <w:r>
          <w:rPr>
            <w:webHidden/>
          </w:rPr>
          <w:tab/>
        </w:r>
        <w:r>
          <w:rPr>
            <w:webHidden/>
          </w:rPr>
          <w:fldChar w:fldCharType="begin"/>
        </w:r>
        <w:r>
          <w:rPr>
            <w:webHidden/>
          </w:rPr>
          <w:instrText xml:space="preserve"> PAGEREF _Toc189214384 \h </w:instrText>
        </w:r>
        <w:r>
          <w:rPr>
            <w:webHidden/>
          </w:rPr>
        </w:r>
        <w:r>
          <w:rPr>
            <w:webHidden/>
          </w:rPr>
          <w:fldChar w:fldCharType="separate"/>
        </w:r>
        <w:r>
          <w:rPr>
            <w:webHidden/>
          </w:rPr>
          <w:t>6</w:t>
        </w:r>
        <w:r>
          <w:rPr>
            <w:webHidden/>
          </w:rPr>
          <w:fldChar w:fldCharType="end"/>
        </w:r>
      </w:hyperlink>
    </w:p>
    <w:p w14:paraId="445F5C51" w14:textId="281AF613" w:rsidR="000510D7" w:rsidRDefault="000510D7">
      <w:pPr>
        <w:pStyle w:val="TM2"/>
        <w:rPr>
          <w:rFonts w:asciiTheme="minorHAnsi" w:eastAsiaTheme="minorEastAsia" w:hAnsiTheme="minorHAnsi" w:cstheme="minorBidi"/>
          <w:bCs w:val="0"/>
          <w:i w:val="0"/>
          <w:kern w:val="2"/>
          <w:sz w:val="24"/>
          <w:szCs w:val="24"/>
          <w14:ligatures w14:val="standardContextual"/>
        </w:rPr>
      </w:pPr>
      <w:hyperlink w:anchor="_Toc189214385" w:history="1">
        <w:r w:rsidRPr="00B32742">
          <w:rPr>
            <w:rStyle w:val="Lienhypertexte"/>
            <w:b/>
          </w:rPr>
          <w:t>7.1.</w:t>
        </w:r>
        <w:r>
          <w:rPr>
            <w:rFonts w:asciiTheme="minorHAnsi" w:eastAsiaTheme="minorEastAsia" w:hAnsiTheme="minorHAnsi" w:cstheme="minorBidi"/>
            <w:bCs w:val="0"/>
            <w:i w:val="0"/>
            <w:kern w:val="2"/>
            <w:sz w:val="24"/>
            <w:szCs w:val="24"/>
            <w14:ligatures w14:val="standardContextual"/>
          </w:rPr>
          <w:tab/>
        </w:r>
        <w:r w:rsidRPr="00B32742">
          <w:rPr>
            <w:rStyle w:val="Lienhypertexte"/>
            <w:b/>
          </w:rPr>
          <w:t>Paiement des titulaires</w:t>
        </w:r>
        <w:r>
          <w:rPr>
            <w:webHidden/>
          </w:rPr>
          <w:tab/>
        </w:r>
        <w:r>
          <w:rPr>
            <w:webHidden/>
          </w:rPr>
          <w:fldChar w:fldCharType="begin"/>
        </w:r>
        <w:r>
          <w:rPr>
            <w:webHidden/>
          </w:rPr>
          <w:instrText xml:space="preserve"> PAGEREF _Toc189214385 \h </w:instrText>
        </w:r>
        <w:r>
          <w:rPr>
            <w:webHidden/>
          </w:rPr>
        </w:r>
        <w:r>
          <w:rPr>
            <w:webHidden/>
          </w:rPr>
          <w:fldChar w:fldCharType="separate"/>
        </w:r>
        <w:r>
          <w:rPr>
            <w:webHidden/>
          </w:rPr>
          <w:t>6</w:t>
        </w:r>
        <w:r>
          <w:rPr>
            <w:webHidden/>
          </w:rPr>
          <w:fldChar w:fldCharType="end"/>
        </w:r>
      </w:hyperlink>
    </w:p>
    <w:p w14:paraId="19656EAA" w14:textId="0BDCD652" w:rsidR="000510D7" w:rsidRDefault="000510D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86" w:history="1">
        <w:r w:rsidRPr="00B32742">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B32742">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_Toc189214386 \h </w:instrText>
        </w:r>
        <w:r>
          <w:rPr>
            <w:webHidden/>
          </w:rPr>
        </w:r>
        <w:r>
          <w:rPr>
            <w:webHidden/>
          </w:rPr>
          <w:fldChar w:fldCharType="separate"/>
        </w:r>
        <w:r>
          <w:rPr>
            <w:webHidden/>
          </w:rPr>
          <w:t>8</w:t>
        </w:r>
        <w:r>
          <w:rPr>
            <w:webHidden/>
          </w:rPr>
          <w:fldChar w:fldCharType="end"/>
        </w:r>
      </w:hyperlink>
    </w:p>
    <w:p w14:paraId="63531E10" w14:textId="4639CB8D" w:rsidR="000510D7" w:rsidRDefault="000510D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387" w:history="1">
        <w:r w:rsidRPr="00B32742">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B32742">
          <w:rPr>
            <w:rStyle w:val="Lienhypertexte"/>
          </w:rPr>
          <w:t>IDENTIFICATION DE L’ACHETEUR</w:t>
        </w:r>
        <w:r>
          <w:rPr>
            <w:webHidden/>
          </w:rPr>
          <w:tab/>
        </w:r>
        <w:r>
          <w:rPr>
            <w:webHidden/>
          </w:rPr>
          <w:fldChar w:fldCharType="begin"/>
        </w:r>
        <w:r>
          <w:rPr>
            <w:webHidden/>
          </w:rPr>
          <w:instrText xml:space="preserve"> PAGEREF _Toc189214387 \h </w:instrText>
        </w:r>
        <w:r>
          <w:rPr>
            <w:webHidden/>
          </w:rPr>
        </w:r>
        <w:r>
          <w:rPr>
            <w:webHidden/>
          </w:rPr>
          <w:fldChar w:fldCharType="separate"/>
        </w:r>
        <w:r>
          <w:rPr>
            <w:webHidden/>
          </w:rPr>
          <w:t>10</w:t>
        </w:r>
        <w:r>
          <w:rPr>
            <w:webHidden/>
          </w:rPr>
          <w:fldChar w:fldCharType="end"/>
        </w:r>
      </w:hyperlink>
    </w:p>
    <w:p w14:paraId="06B52F65" w14:textId="4ADB99CD" w:rsidR="000510D7" w:rsidRDefault="000510D7">
      <w:pPr>
        <w:pStyle w:val="TM2"/>
        <w:rPr>
          <w:rFonts w:asciiTheme="minorHAnsi" w:eastAsiaTheme="minorEastAsia" w:hAnsiTheme="minorHAnsi" w:cstheme="minorBidi"/>
          <w:bCs w:val="0"/>
          <w:i w:val="0"/>
          <w:kern w:val="2"/>
          <w:sz w:val="24"/>
          <w:szCs w:val="24"/>
          <w14:ligatures w14:val="standardContextual"/>
        </w:rPr>
      </w:pPr>
      <w:hyperlink w:anchor="_Toc189214388" w:history="1">
        <w:r w:rsidRPr="00B32742">
          <w:rPr>
            <w:rStyle w:val="Lienhypertexte"/>
          </w:rPr>
          <w:t>ANNEXE N° 2 : DESIGNATION DES CO-TRAITANTS ET REPARTITION DES PRESTATIONS</w:t>
        </w:r>
        <w:r>
          <w:rPr>
            <w:webHidden/>
          </w:rPr>
          <w:tab/>
        </w:r>
        <w:r>
          <w:rPr>
            <w:webHidden/>
          </w:rPr>
          <w:fldChar w:fldCharType="begin"/>
        </w:r>
        <w:r>
          <w:rPr>
            <w:webHidden/>
          </w:rPr>
          <w:instrText xml:space="preserve"> PAGEREF _Toc189214388 \h </w:instrText>
        </w:r>
        <w:r>
          <w:rPr>
            <w:webHidden/>
          </w:rPr>
        </w:r>
        <w:r>
          <w:rPr>
            <w:webHidden/>
          </w:rPr>
          <w:fldChar w:fldCharType="separate"/>
        </w:r>
        <w:r>
          <w:rPr>
            <w:webHidden/>
          </w:rPr>
          <w:t>13</w:t>
        </w:r>
        <w:r>
          <w:rPr>
            <w:webHidden/>
          </w:rPr>
          <w:fldChar w:fldCharType="end"/>
        </w:r>
      </w:hyperlink>
    </w:p>
    <w:p w14:paraId="001DADCD" w14:textId="6FE7F886"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0510D7">
      <w:pPr>
        <w:pStyle w:val="Titre1"/>
      </w:pPr>
      <w:bookmarkStart w:id="3" w:name="_Toc189214378"/>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630A7C7D" w14:textId="56DB27B0" w:rsidR="00D67DEF" w:rsidRPr="00D67DEF" w:rsidRDefault="00D67DEF" w:rsidP="00D67DEF">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concerne </w:t>
      </w:r>
      <w:r w:rsidR="0025385C">
        <w:rPr>
          <w:rFonts w:asciiTheme="minorHAnsi" w:hAnsiTheme="minorHAnsi" w:cstheme="minorHAnsi"/>
          <w:szCs w:val="24"/>
        </w:rPr>
        <w:t xml:space="preserve">la relance du </w:t>
      </w:r>
      <w:r w:rsidR="009F284F">
        <w:rPr>
          <w:rFonts w:asciiTheme="minorHAnsi" w:hAnsiTheme="minorHAnsi" w:cstheme="minorHAnsi"/>
          <w:szCs w:val="24"/>
        </w:rPr>
        <w:t xml:space="preserve">lot </w:t>
      </w:r>
      <w:r w:rsidR="00932670">
        <w:rPr>
          <w:rFonts w:asciiTheme="minorHAnsi" w:hAnsiTheme="minorHAnsi" w:cstheme="minorHAnsi"/>
          <w:szCs w:val="24"/>
        </w:rPr>
        <w:t>0</w:t>
      </w:r>
      <w:r w:rsidR="0046093E">
        <w:rPr>
          <w:rFonts w:asciiTheme="minorHAnsi" w:hAnsiTheme="minorHAnsi" w:cstheme="minorHAnsi"/>
          <w:szCs w:val="24"/>
        </w:rPr>
        <w:t>6</w:t>
      </w:r>
      <w:r w:rsidR="00932670">
        <w:rPr>
          <w:rFonts w:asciiTheme="minorHAnsi" w:hAnsiTheme="minorHAnsi" w:cstheme="minorHAnsi"/>
          <w:szCs w:val="24"/>
        </w:rPr>
        <w:t xml:space="preserve"> </w:t>
      </w:r>
      <w:r w:rsidR="0046093E">
        <w:rPr>
          <w:rFonts w:asciiTheme="minorHAnsi" w:hAnsiTheme="minorHAnsi" w:cstheme="minorHAnsi"/>
          <w:szCs w:val="24"/>
        </w:rPr>
        <w:t>Ascenseur</w:t>
      </w:r>
      <w:r w:rsidR="00932670">
        <w:rPr>
          <w:rFonts w:asciiTheme="minorHAnsi" w:hAnsiTheme="minorHAnsi" w:cstheme="minorHAnsi"/>
          <w:szCs w:val="24"/>
        </w:rPr>
        <w:t xml:space="preserve"> </w:t>
      </w:r>
      <w:r w:rsidR="009F284F">
        <w:rPr>
          <w:rFonts w:asciiTheme="minorHAnsi" w:hAnsiTheme="minorHAnsi" w:cstheme="minorHAnsi"/>
          <w:szCs w:val="24"/>
        </w:rPr>
        <w:t>dans le cadre de l’opération de réhabilitation du bâtiment 18 du siège de la CCI NCA.</w:t>
      </w:r>
    </w:p>
    <w:p w14:paraId="1B503957" w14:textId="68461117" w:rsidR="00450D02" w:rsidRPr="009654B7" w:rsidRDefault="00450D02" w:rsidP="00366B54">
      <w:pPr>
        <w:jc w:val="both"/>
        <w:rPr>
          <w:rFonts w:asciiTheme="minorHAnsi" w:hAnsiTheme="minorHAnsi" w:cstheme="minorHAnsi"/>
        </w:rPr>
      </w:pP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0510D7">
      <w:pPr>
        <w:pStyle w:val="Titre1"/>
      </w:pPr>
      <w:bookmarkStart w:id="8" w:name="_Toc189214379"/>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308E15E4"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w:t>
      </w:r>
      <w:r w:rsidR="009F284F">
        <w:rPr>
          <w:rFonts w:ascii="Calibri" w:hAnsi="Calibri" w:cs="Calibri"/>
          <w:szCs w:val="24"/>
        </w:rPr>
        <w:t>TX</w:t>
      </w:r>
      <w:r w:rsidRPr="00F43C4B">
        <w:rPr>
          <w:rFonts w:ascii="Calibri" w:hAnsi="Calibri" w:cs="Calibri"/>
          <w:szCs w:val="24"/>
        </w:rPr>
        <w:t xml:space="preserve">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0510D7">
      <w:pPr>
        <w:pStyle w:val="Titre1"/>
      </w:pPr>
      <w:bookmarkStart w:id="13" w:name="_Toc189214380"/>
      <w:r w:rsidRPr="002D7913">
        <w:t>PRIX</w:t>
      </w:r>
      <w:bookmarkEnd w:id="13"/>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1CB7AA0E"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prix couvrent tous les frais inhérents aux prestations demandées dans le Cahier des Clauses Administratives Particulières (CCAP) et les Cahiers des Clauses Techniques Particuliè</w:t>
      </w:r>
      <w:r w:rsidRPr="009F284F">
        <w:rPr>
          <w:rFonts w:asciiTheme="minorHAnsi" w:hAnsiTheme="minorHAnsi" w:cs="Calibri"/>
          <w:szCs w:val="24"/>
          <w:lang w:val="pt-PT"/>
        </w:rPr>
        <w:t xml:space="preserve">res (CCTP). </w:t>
      </w:r>
    </w:p>
    <w:p w14:paraId="4D03A2CB" w14:textId="77777777" w:rsidR="009F284F" w:rsidRPr="009F284F" w:rsidRDefault="009F284F" w:rsidP="009F284F">
      <w:pPr>
        <w:ind w:right="-285"/>
        <w:jc w:val="both"/>
        <w:rPr>
          <w:rFonts w:asciiTheme="minorHAnsi" w:hAnsiTheme="minorHAnsi" w:cs="Calibri"/>
          <w:szCs w:val="24"/>
        </w:rPr>
      </w:pPr>
    </w:p>
    <w:p w14:paraId="1F891912"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modalité</w:t>
      </w:r>
      <w:r w:rsidRPr="009F284F">
        <w:rPr>
          <w:rFonts w:asciiTheme="minorHAnsi" w:hAnsiTheme="minorHAnsi" w:cs="Calibri"/>
          <w:szCs w:val="24"/>
          <w:lang w:val="pt-PT"/>
        </w:rPr>
        <w:t>s de d</w:t>
      </w:r>
      <w:r w:rsidRPr="009F284F">
        <w:rPr>
          <w:rFonts w:asciiTheme="minorHAnsi" w:hAnsiTheme="minorHAnsi" w:cs="Calibri"/>
          <w:szCs w:val="24"/>
        </w:rPr>
        <w:t xml:space="preserve">étermination et de variation des prix du marché sont fixées au CCAP. </w:t>
      </w:r>
    </w:p>
    <w:p w14:paraId="69937A6A" w14:textId="77777777" w:rsidR="009F284F" w:rsidRPr="009F284F" w:rsidRDefault="009F284F" w:rsidP="009F284F">
      <w:pPr>
        <w:ind w:right="-285"/>
        <w:jc w:val="both"/>
        <w:rPr>
          <w:rFonts w:asciiTheme="minorHAnsi" w:hAnsiTheme="minorHAnsi" w:cs="Calibri"/>
          <w:szCs w:val="24"/>
        </w:rPr>
      </w:pPr>
    </w:p>
    <w:p w14:paraId="59CC1B29" w14:textId="29C5B655"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Conformément à la DPGF, le montant </w:t>
      </w:r>
      <w:r w:rsidR="00033FAF">
        <w:rPr>
          <w:rFonts w:asciiTheme="minorHAnsi" w:hAnsiTheme="minorHAnsi" w:cs="Calibri"/>
          <w:szCs w:val="24"/>
        </w:rPr>
        <w:t>de la BASE est</w:t>
      </w:r>
      <w:r w:rsidRPr="009F284F">
        <w:rPr>
          <w:rFonts w:asciiTheme="minorHAnsi" w:hAnsiTheme="minorHAnsi" w:cs="Calibri"/>
          <w:szCs w:val="24"/>
        </w:rPr>
        <w:t xml:space="preserve"> : </w:t>
      </w:r>
    </w:p>
    <w:p w14:paraId="063AC7E5" w14:textId="77777777" w:rsidR="009F284F" w:rsidRPr="009F284F" w:rsidRDefault="009F284F" w:rsidP="009F284F">
      <w:pPr>
        <w:ind w:right="-285"/>
        <w:jc w:val="both"/>
        <w:rPr>
          <w:rFonts w:asciiTheme="minorHAnsi" w:hAnsiTheme="minorHAnsi" w:cs="Calibri"/>
          <w:szCs w:val="24"/>
        </w:rPr>
      </w:pPr>
    </w:p>
    <w:tbl>
      <w:tblPr>
        <w:tblW w:w="102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1"/>
        <w:gridCol w:w="2335"/>
        <w:gridCol w:w="2346"/>
        <w:gridCol w:w="2338"/>
      </w:tblGrid>
      <w:tr w:rsidR="009F284F" w:rsidRPr="009F284F" w14:paraId="53821959" w14:textId="77777777" w:rsidTr="009F284F">
        <w:trPr>
          <w:trHeight w:val="243"/>
        </w:trPr>
        <w:tc>
          <w:tcPr>
            <w:tcW w:w="3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13410F" w14:textId="77777777" w:rsidR="009F284F" w:rsidRPr="009F284F" w:rsidRDefault="009F284F" w:rsidP="009F284F">
            <w:pPr>
              <w:ind w:right="-285"/>
              <w:jc w:val="both"/>
              <w:rPr>
                <w:rFonts w:asciiTheme="minorHAnsi" w:hAnsiTheme="minorHAnsi" w:cs="Calibri"/>
                <w:szCs w:val="24"/>
              </w:rPr>
            </w:pPr>
          </w:p>
        </w:tc>
        <w:tc>
          <w:tcPr>
            <w:tcW w:w="23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35B39E03"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HT</w:t>
            </w:r>
          </w:p>
        </w:tc>
        <w:tc>
          <w:tcPr>
            <w:tcW w:w="23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46C1B075"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Montant TVA</w:t>
            </w:r>
          </w:p>
        </w:tc>
        <w:tc>
          <w:tcPr>
            <w:tcW w:w="23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0F9B4A67"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TTC</w:t>
            </w:r>
          </w:p>
        </w:tc>
      </w:tr>
      <w:tr w:rsidR="009F284F" w:rsidRPr="009F284F" w14:paraId="3F997CC7" w14:textId="77777777" w:rsidTr="009F284F">
        <w:trPr>
          <w:trHeight w:val="723"/>
        </w:trPr>
        <w:tc>
          <w:tcPr>
            <w:tcW w:w="3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13538F" w14:textId="77777777" w:rsidR="009F284F" w:rsidRPr="009F284F" w:rsidRDefault="009F284F" w:rsidP="009F284F">
            <w:pPr>
              <w:ind w:right="-285"/>
              <w:jc w:val="both"/>
              <w:rPr>
                <w:rFonts w:asciiTheme="minorHAnsi" w:hAnsiTheme="minorHAnsi" w:cs="Calibri"/>
                <w:szCs w:val="24"/>
              </w:rPr>
            </w:pPr>
          </w:p>
          <w:p w14:paraId="1D7961D4"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TOTAL DPGF </w:t>
            </w:r>
          </w:p>
        </w:tc>
        <w:tc>
          <w:tcPr>
            <w:tcW w:w="23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AAC36D" w14:textId="77777777" w:rsidR="009F284F" w:rsidRPr="009F284F" w:rsidRDefault="009F284F" w:rsidP="009F284F">
            <w:pPr>
              <w:ind w:right="-285"/>
              <w:jc w:val="both"/>
              <w:rPr>
                <w:rFonts w:asciiTheme="minorHAnsi" w:hAnsiTheme="minorHAnsi" w:cs="Calibri"/>
                <w:szCs w:val="24"/>
                <w:lang w:val="en-US"/>
              </w:rPr>
            </w:pPr>
          </w:p>
        </w:tc>
        <w:tc>
          <w:tcPr>
            <w:tcW w:w="23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181C64" w14:textId="77777777" w:rsidR="009F284F" w:rsidRPr="009F284F" w:rsidRDefault="009F284F" w:rsidP="009F284F">
            <w:pPr>
              <w:ind w:right="-285"/>
              <w:jc w:val="both"/>
              <w:rPr>
                <w:rFonts w:asciiTheme="minorHAnsi" w:hAnsiTheme="minorHAnsi" w:cs="Calibri"/>
                <w:szCs w:val="24"/>
                <w:lang w:val="en-US"/>
              </w:rPr>
            </w:pPr>
          </w:p>
        </w:tc>
        <w:tc>
          <w:tcPr>
            <w:tcW w:w="23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060277" w14:textId="77777777" w:rsidR="009F284F" w:rsidRPr="009F284F" w:rsidRDefault="009F284F" w:rsidP="009F284F">
            <w:pPr>
              <w:ind w:right="-285"/>
              <w:jc w:val="both"/>
              <w:rPr>
                <w:rFonts w:asciiTheme="minorHAnsi" w:hAnsiTheme="minorHAnsi" w:cs="Calibri"/>
                <w:szCs w:val="24"/>
                <w:lang w:val="en-US"/>
              </w:rPr>
            </w:pPr>
          </w:p>
        </w:tc>
      </w:tr>
    </w:tbl>
    <w:p w14:paraId="7E54A732" w14:textId="77777777" w:rsidR="009F284F" w:rsidRDefault="009F284F" w:rsidP="009F284F">
      <w:pPr>
        <w:ind w:right="-285"/>
        <w:jc w:val="both"/>
        <w:rPr>
          <w:rFonts w:asciiTheme="minorHAnsi" w:hAnsiTheme="minorHAnsi" w:cs="Calibri"/>
          <w:szCs w:val="24"/>
        </w:rPr>
      </w:pPr>
    </w:p>
    <w:p w14:paraId="5F2A817D" w14:textId="300D62CF" w:rsidR="00033FAF" w:rsidRPr="009F284F" w:rsidRDefault="00033FAF" w:rsidP="00033FAF">
      <w:pPr>
        <w:ind w:right="-285"/>
        <w:jc w:val="both"/>
        <w:rPr>
          <w:rFonts w:asciiTheme="minorHAnsi" w:hAnsiTheme="minorHAnsi" w:cs="Calibri"/>
          <w:szCs w:val="24"/>
        </w:rPr>
      </w:pPr>
      <w:r w:rsidRPr="009F284F">
        <w:rPr>
          <w:rFonts w:asciiTheme="minorHAnsi" w:hAnsiTheme="minorHAnsi" w:cs="Calibri"/>
          <w:szCs w:val="24"/>
        </w:rPr>
        <w:t xml:space="preserve">Conformément à la DPGF, le montant </w:t>
      </w:r>
      <w:r>
        <w:rPr>
          <w:rFonts w:asciiTheme="minorHAnsi" w:hAnsiTheme="minorHAnsi" w:cs="Calibri"/>
          <w:szCs w:val="24"/>
        </w:rPr>
        <w:t>de la PSE est :</w:t>
      </w:r>
    </w:p>
    <w:p w14:paraId="7CB67F22" w14:textId="77777777" w:rsidR="00033FAF" w:rsidRPr="009F284F" w:rsidRDefault="00033FAF" w:rsidP="00033FAF">
      <w:pPr>
        <w:ind w:right="-285"/>
        <w:jc w:val="both"/>
        <w:rPr>
          <w:rFonts w:asciiTheme="minorHAnsi" w:hAnsiTheme="minorHAnsi" w:cs="Calibri"/>
          <w:szCs w:val="24"/>
        </w:rPr>
      </w:pPr>
    </w:p>
    <w:tbl>
      <w:tblPr>
        <w:tblW w:w="102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1"/>
        <w:gridCol w:w="2335"/>
        <w:gridCol w:w="2346"/>
        <w:gridCol w:w="2338"/>
      </w:tblGrid>
      <w:tr w:rsidR="00033FAF" w:rsidRPr="009F284F" w14:paraId="631FD9C3" w14:textId="77777777" w:rsidTr="00755B11">
        <w:trPr>
          <w:trHeight w:val="243"/>
        </w:trPr>
        <w:tc>
          <w:tcPr>
            <w:tcW w:w="3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383CAF" w14:textId="77777777" w:rsidR="00033FAF" w:rsidRPr="009F284F" w:rsidRDefault="00033FAF" w:rsidP="00755B11">
            <w:pPr>
              <w:ind w:right="-285"/>
              <w:jc w:val="both"/>
              <w:rPr>
                <w:rFonts w:asciiTheme="minorHAnsi" w:hAnsiTheme="minorHAnsi" w:cs="Calibri"/>
                <w:szCs w:val="24"/>
              </w:rPr>
            </w:pPr>
          </w:p>
        </w:tc>
        <w:tc>
          <w:tcPr>
            <w:tcW w:w="23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087CA679" w14:textId="77777777" w:rsidR="00033FAF" w:rsidRPr="009F284F" w:rsidRDefault="00033FAF" w:rsidP="00755B11">
            <w:pPr>
              <w:ind w:right="-285"/>
              <w:jc w:val="both"/>
              <w:rPr>
                <w:rFonts w:asciiTheme="minorHAnsi" w:hAnsiTheme="minorHAnsi" w:cs="Calibri"/>
                <w:szCs w:val="24"/>
              </w:rPr>
            </w:pPr>
            <w:r w:rsidRPr="009F284F">
              <w:rPr>
                <w:rFonts w:asciiTheme="minorHAnsi" w:hAnsiTheme="minorHAnsi" w:cs="Calibri"/>
                <w:szCs w:val="24"/>
              </w:rPr>
              <w:t>€ HT</w:t>
            </w:r>
          </w:p>
        </w:tc>
        <w:tc>
          <w:tcPr>
            <w:tcW w:w="23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310B1978" w14:textId="77777777" w:rsidR="00033FAF" w:rsidRPr="009F284F" w:rsidRDefault="00033FAF" w:rsidP="00755B11">
            <w:pPr>
              <w:ind w:right="-285"/>
              <w:jc w:val="both"/>
              <w:rPr>
                <w:rFonts w:asciiTheme="minorHAnsi" w:hAnsiTheme="minorHAnsi" w:cs="Calibri"/>
                <w:szCs w:val="24"/>
              </w:rPr>
            </w:pPr>
            <w:r w:rsidRPr="009F284F">
              <w:rPr>
                <w:rFonts w:asciiTheme="minorHAnsi" w:hAnsiTheme="minorHAnsi" w:cs="Calibri"/>
                <w:szCs w:val="24"/>
              </w:rPr>
              <w:t>Montant TVA</w:t>
            </w:r>
          </w:p>
        </w:tc>
        <w:tc>
          <w:tcPr>
            <w:tcW w:w="23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11DCEA94" w14:textId="77777777" w:rsidR="00033FAF" w:rsidRPr="009F284F" w:rsidRDefault="00033FAF" w:rsidP="00755B11">
            <w:pPr>
              <w:ind w:right="-285"/>
              <w:jc w:val="both"/>
              <w:rPr>
                <w:rFonts w:asciiTheme="minorHAnsi" w:hAnsiTheme="minorHAnsi" w:cs="Calibri"/>
                <w:szCs w:val="24"/>
              </w:rPr>
            </w:pPr>
            <w:r w:rsidRPr="009F284F">
              <w:rPr>
                <w:rFonts w:asciiTheme="minorHAnsi" w:hAnsiTheme="minorHAnsi" w:cs="Calibri"/>
                <w:szCs w:val="24"/>
              </w:rPr>
              <w:t>€ TTC</w:t>
            </w:r>
          </w:p>
        </w:tc>
      </w:tr>
      <w:tr w:rsidR="00033FAF" w:rsidRPr="009F284F" w14:paraId="52FDBAF8" w14:textId="77777777" w:rsidTr="00755B11">
        <w:trPr>
          <w:trHeight w:val="723"/>
        </w:trPr>
        <w:tc>
          <w:tcPr>
            <w:tcW w:w="3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F1F38E" w14:textId="77777777" w:rsidR="00033FAF" w:rsidRPr="009F284F" w:rsidRDefault="00033FAF" w:rsidP="00755B11">
            <w:pPr>
              <w:ind w:right="-285"/>
              <w:jc w:val="both"/>
              <w:rPr>
                <w:rFonts w:asciiTheme="minorHAnsi" w:hAnsiTheme="minorHAnsi" w:cs="Calibri"/>
                <w:szCs w:val="24"/>
              </w:rPr>
            </w:pPr>
          </w:p>
          <w:p w14:paraId="78196B58" w14:textId="77777777" w:rsidR="00033FAF" w:rsidRPr="009F284F" w:rsidRDefault="00033FAF" w:rsidP="00755B11">
            <w:pPr>
              <w:ind w:right="-285"/>
              <w:jc w:val="both"/>
              <w:rPr>
                <w:rFonts w:asciiTheme="minorHAnsi" w:hAnsiTheme="minorHAnsi" w:cs="Calibri"/>
                <w:szCs w:val="24"/>
              </w:rPr>
            </w:pPr>
            <w:r w:rsidRPr="009F284F">
              <w:rPr>
                <w:rFonts w:asciiTheme="minorHAnsi" w:hAnsiTheme="minorHAnsi" w:cs="Calibri"/>
                <w:szCs w:val="24"/>
              </w:rPr>
              <w:t xml:space="preserve">TOTAL DPGF </w:t>
            </w:r>
          </w:p>
        </w:tc>
        <w:tc>
          <w:tcPr>
            <w:tcW w:w="23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380A3B" w14:textId="77777777" w:rsidR="00033FAF" w:rsidRPr="009F284F" w:rsidRDefault="00033FAF" w:rsidP="00755B11">
            <w:pPr>
              <w:ind w:right="-285"/>
              <w:jc w:val="both"/>
              <w:rPr>
                <w:rFonts w:asciiTheme="minorHAnsi" w:hAnsiTheme="minorHAnsi" w:cs="Calibri"/>
                <w:szCs w:val="24"/>
                <w:lang w:val="en-US"/>
              </w:rPr>
            </w:pPr>
          </w:p>
        </w:tc>
        <w:tc>
          <w:tcPr>
            <w:tcW w:w="23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ED2544" w14:textId="77777777" w:rsidR="00033FAF" w:rsidRPr="009F284F" w:rsidRDefault="00033FAF" w:rsidP="00755B11">
            <w:pPr>
              <w:ind w:right="-285"/>
              <w:jc w:val="both"/>
              <w:rPr>
                <w:rFonts w:asciiTheme="minorHAnsi" w:hAnsiTheme="minorHAnsi" w:cs="Calibri"/>
                <w:szCs w:val="24"/>
                <w:lang w:val="en-US"/>
              </w:rPr>
            </w:pPr>
          </w:p>
        </w:tc>
        <w:tc>
          <w:tcPr>
            <w:tcW w:w="23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BB8583" w14:textId="77777777" w:rsidR="00033FAF" w:rsidRPr="009F284F" w:rsidRDefault="00033FAF" w:rsidP="00755B11">
            <w:pPr>
              <w:ind w:right="-285"/>
              <w:jc w:val="both"/>
              <w:rPr>
                <w:rFonts w:asciiTheme="minorHAnsi" w:hAnsiTheme="minorHAnsi" w:cs="Calibri"/>
                <w:szCs w:val="24"/>
                <w:lang w:val="en-US"/>
              </w:rPr>
            </w:pPr>
          </w:p>
        </w:tc>
      </w:tr>
    </w:tbl>
    <w:p w14:paraId="794A28F0" w14:textId="77777777" w:rsidR="00033FAF" w:rsidRDefault="00033FAF" w:rsidP="009F284F">
      <w:pPr>
        <w:ind w:right="-285"/>
        <w:jc w:val="both"/>
        <w:rPr>
          <w:rFonts w:asciiTheme="minorHAnsi" w:hAnsiTheme="minorHAnsi" w:cs="Calibri"/>
          <w:szCs w:val="24"/>
        </w:rPr>
      </w:pPr>
    </w:p>
    <w:p w14:paraId="4891DF38" w14:textId="228D0E07" w:rsidR="00033FAF" w:rsidRPr="009F284F" w:rsidRDefault="00033FAF" w:rsidP="00033FAF">
      <w:pPr>
        <w:ind w:right="-285"/>
        <w:jc w:val="both"/>
        <w:rPr>
          <w:rFonts w:asciiTheme="minorHAnsi" w:hAnsiTheme="minorHAnsi" w:cs="Calibri"/>
          <w:szCs w:val="24"/>
        </w:rPr>
      </w:pPr>
      <w:r w:rsidRPr="009F284F">
        <w:rPr>
          <w:rFonts w:asciiTheme="minorHAnsi" w:hAnsiTheme="minorHAnsi" w:cs="Calibri"/>
          <w:szCs w:val="24"/>
        </w:rPr>
        <w:t xml:space="preserve">Conformément à la DPGF, le montant </w:t>
      </w:r>
      <w:r>
        <w:rPr>
          <w:rFonts w:asciiTheme="minorHAnsi" w:hAnsiTheme="minorHAnsi" w:cs="Calibri"/>
          <w:szCs w:val="24"/>
        </w:rPr>
        <w:t>de la BASE + PSE est</w:t>
      </w:r>
      <w:r w:rsidRPr="009F284F">
        <w:rPr>
          <w:rFonts w:asciiTheme="minorHAnsi" w:hAnsiTheme="minorHAnsi" w:cs="Calibri"/>
          <w:szCs w:val="24"/>
        </w:rPr>
        <w:t xml:space="preserve"> : </w:t>
      </w:r>
    </w:p>
    <w:p w14:paraId="2D02E4B8" w14:textId="77777777" w:rsidR="00033FAF" w:rsidRPr="009F284F" w:rsidRDefault="00033FAF" w:rsidP="00033FAF">
      <w:pPr>
        <w:ind w:right="-285"/>
        <w:jc w:val="both"/>
        <w:rPr>
          <w:rFonts w:asciiTheme="minorHAnsi" w:hAnsiTheme="minorHAnsi" w:cs="Calibri"/>
          <w:szCs w:val="24"/>
        </w:rPr>
      </w:pPr>
    </w:p>
    <w:tbl>
      <w:tblPr>
        <w:tblW w:w="102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1"/>
        <w:gridCol w:w="2335"/>
        <w:gridCol w:w="2346"/>
        <w:gridCol w:w="2338"/>
      </w:tblGrid>
      <w:tr w:rsidR="00033FAF" w:rsidRPr="009F284F" w14:paraId="7E938158" w14:textId="77777777" w:rsidTr="00755B11">
        <w:trPr>
          <w:trHeight w:val="243"/>
        </w:trPr>
        <w:tc>
          <w:tcPr>
            <w:tcW w:w="3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0D2A81" w14:textId="77777777" w:rsidR="00033FAF" w:rsidRPr="009F284F" w:rsidRDefault="00033FAF" w:rsidP="00755B11">
            <w:pPr>
              <w:ind w:right="-285"/>
              <w:jc w:val="both"/>
              <w:rPr>
                <w:rFonts w:asciiTheme="minorHAnsi" w:hAnsiTheme="minorHAnsi" w:cs="Calibri"/>
                <w:szCs w:val="24"/>
              </w:rPr>
            </w:pPr>
          </w:p>
        </w:tc>
        <w:tc>
          <w:tcPr>
            <w:tcW w:w="23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0B247188" w14:textId="77777777" w:rsidR="00033FAF" w:rsidRPr="009F284F" w:rsidRDefault="00033FAF" w:rsidP="00755B11">
            <w:pPr>
              <w:ind w:right="-285"/>
              <w:jc w:val="both"/>
              <w:rPr>
                <w:rFonts w:asciiTheme="minorHAnsi" w:hAnsiTheme="minorHAnsi" w:cs="Calibri"/>
                <w:szCs w:val="24"/>
              </w:rPr>
            </w:pPr>
            <w:r w:rsidRPr="009F284F">
              <w:rPr>
                <w:rFonts w:asciiTheme="minorHAnsi" w:hAnsiTheme="minorHAnsi" w:cs="Calibri"/>
                <w:szCs w:val="24"/>
              </w:rPr>
              <w:t>€ HT</w:t>
            </w:r>
          </w:p>
        </w:tc>
        <w:tc>
          <w:tcPr>
            <w:tcW w:w="23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102419A5" w14:textId="77777777" w:rsidR="00033FAF" w:rsidRPr="009F284F" w:rsidRDefault="00033FAF" w:rsidP="00755B11">
            <w:pPr>
              <w:ind w:right="-285"/>
              <w:jc w:val="both"/>
              <w:rPr>
                <w:rFonts w:asciiTheme="minorHAnsi" w:hAnsiTheme="minorHAnsi" w:cs="Calibri"/>
                <w:szCs w:val="24"/>
              </w:rPr>
            </w:pPr>
            <w:r w:rsidRPr="009F284F">
              <w:rPr>
                <w:rFonts w:asciiTheme="minorHAnsi" w:hAnsiTheme="minorHAnsi" w:cs="Calibri"/>
                <w:szCs w:val="24"/>
              </w:rPr>
              <w:t>Montant TVA</w:t>
            </w:r>
          </w:p>
        </w:tc>
        <w:tc>
          <w:tcPr>
            <w:tcW w:w="23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53F87B00" w14:textId="77777777" w:rsidR="00033FAF" w:rsidRPr="009F284F" w:rsidRDefault="00033FAF" w:rsidP="00755B11">
            <w:pPr>
              <w:ind w:right="-285"/>
              <w:jc w:val="both"/>
              <w:rPr>
                <w:rFonts w:asciiTheme="minorHAnsi" w:hAnsiTheme="minorHAnsi" w:cs="Calibri"/>
                <w:szCs w:val="24"/>
              </w:rPr>
            </w:pPr>
            <w:r w:rsidRPr="009F284F">
              <w:rPr>
                <w:rFonts w:asciiTheme="minorHAnsi" w:hAnsiTheme="minorHAnsi" w:cs="Calibri"/>
                <w:szCs w:val="24"/>
              </w:rPr>
              <w:t>€ TTC</w:t>
            </w:r>
          </w:p>
        </w:tc>
      </w:tr>
      <w:tr w:rsidR="00033FAF" w:rsidRPr="009F284F" w14:paraId="4F9004BC" w14:textId="77777777" w:rsidTr="00755B11">
        <w:trPr>
          <w:trHeight w:val="723"/>
        </w:trPr>
        <w:tc>
          <w:tcPr>
            <w:tcW w:w="3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D5FEB5" w14:textId="77777777" w:rsidR="00033FAF" w:rsidRPr="009F284F" w:rsidRDefault="00033FAF" w:rsidP="00755B11">
            <w:pPr>
              <w:ind w:right="-285"/>
              <w:jc w:val="both"/>
              <w:rPr>
                <w:rFonts w:asciiTheme="minorHAnsi" w:hAnsiTheme="minorHAnsi" w:cs="Calibri"/>
                <w:szCs w:val="24"/>
              </w:rPr>
            </w:pPr>
          </w:p>
          <w:p w14:paraId="5B995BC4" w14:textId="77777777" w:rsidR="00033FAF" w:rsidRPr="009F284F" w:rsidRDefault="00033FAF" w:rsidP="00755B11">
            <w:pPr>
              <w:ind w:right="-285"/>
              <w:jc w:val="both"/>
              <w:rPr>
                <w:rFonts w:asciiTheme="minorHAnsi" w:hAnsiTheme="minorHAnsi" w:cs="Calibri"/>
                <w:szCs w:val="24"/>
              </w:rPr>
            </w:pPr>
            <w:r w:rsidRPr="009F284F">
              <w:rPr>
                <w:rFonts w:asciiTheme="minorHAnsi" w:hAnsiTheme="minorHAnsi" w:cs="Calibri"/>
                <w:szCs w:val="24"/>
              </w:rPr>
              <w:t xml:space="preserve">TOTAL DPGF </w:t>
            </w:r>
          </w:p>
        </w:tc>
        <w:tc>
          <w:tcPr>
            <w:tcW w:w="23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624B57" w14:textId="77777777" w:rsidR="00033FAF" w:rsidRPr="009F284F" w:rsidRDefault="00033FAF" w:rsidP="00755B11">
            <w:pPr>
              <w:ind w:right="-285"/>
              <w:jc w:val="both"/>
              <w:rPr>
                <w:rFonts w:asciiTheme="minorHAnsi" w:hAnsiTheme="minorHAnsi" w:cs="Calibri"/>
                <w:szCs w:val="24"/>
                <w:lang w:val="en-US"/>
              </w:rPr>
            </w:pPr>
          </w:p>
        </w:tc>
        <w:tc>
          <w:tcPr>
            <w:tcW w:w="23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F119FA" w14:textId="77777777" w:rsidR="00033FAF" w:rsidRPr="009F284F" w:rsidRDefault="00033FAF" w:rsidP="00755B11">
            <w:pPr>
              <w:ind w:right="-285"/>
              <w:jc w:val="both"/>
              <w:rPr>
                <w:rFonts w:asciiTheme="minorHAnsi" w:hAnsiTheme="minorHAnsi" w:cs="Calibri"/>
                <w:szCs w:val="24"/>
                <w:lang w:val="en-US"/>
              </w:rPr>
            </w:pPr>
          </w:p>
        </w:tc>
        <w:tc>
          <w:tcPr>
            <w:tcW w:w="23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7E6FB4" w14:textId="77777777" w:rsidR="00033FAF" w:rsidRPr="009F284F" w:rsidRDefault="00033FAF" w:rsidP="00755B11">
            <w:pPr>
              <w:ind w:right="-285"/>
              <w:jc w:val="both"/>
              <w:rPr>
                <w:rFonts w:asciiTheme="minorHAnsi" w:hAnsiTheme="minorHAnsi" w:cs="Calibri"/>
                <w:szCs w:val="24"/>
                <w:lang w:val="en-US"/>
              </w:rPr>
            </w:pPr>
          </w:p>
        </w:tc>
      </w:tr>
    </w:tbl>
    <w:p w14:paraId="1384AEC0" w14:textId="77777777" w:rsidR="00033FAF" w:rsidRPr="009F284F" w:rsidRDefault="00033FAF" w:rsidP="009F284F">
      <w:pPr>
        <w:ind w:right="-285"/>
        <w:jc w:val="both"/>
        <w:rPr>
          <w:rFonts w:asciiTheme="minorHAnsi" w:hAnsiTheme="minorHAnsi" w:cs="Calibri"/>
          <w:szCs w:val="24"/>
        </w:rPr>
      </w:pPr>
    </w:p>
    <w:p w14:paraId="0B11637B" w14:textId="4FC9CA84" w:rsidR="005D35D7" w:rsidRPr="00883CE3" w:rsidRDefault="005D35D7" w:rsidP="000510D7">
      <w:pPr>
        <w:pStyle w:val="Titre1"/>
      </w:pPr>
      <w:bookmarkStart w:id="14" w:name="_Toc118811663"/>
      <w:bookmarkStart w:id="15" w:name="_Toc189214381"/>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0510D7">
      <w:pPr>
        <w:pStyle w:val="Titre1"/>
      </w:pPr>
      <w:bookmarkStart w:id="17" w:name="_Toc189214382"/>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5FA43D86" w14:textId="77777777" w:rsidR="000510D7" w:rsidRPr="005D35D7" w:rsidRDefault="000510D7" w:rsidP="000510D7">
      <w:pPr>
        <w:pStyle w:val="Sansinterligne"/>
        <w:jc w:val="both"/>
        <w:rPr>
          <w:rFonts w:asciiTheme="minorHAnsi" w:hAnsiTheme="minorHAnsi" w:cstheme="minorHAnsi"/>
          <w:sz w:val="24"/>
          <w:szCs w:val="24"/>
        </w:rPr>
      </w:pPr>
    </w:p>
    <w:p w14:paraId="3AD93351" w14:textId="77777777" w:rsidR="000510D7" w:rsidRPr="002D7913" w:rsidRDefault="000510D7" w:rsidP="000510D7">
      <w:pPr>
        <w:pStyle w:val="Titre1"/>
      </w:pPr>
      <w:bookmarkStart w:id="18" w:name="_Toc189214201"/>
      <w:bookmarkStart w:id="19" w:name="_Toc189214383"/>
      <w:bookmarkStart w:id="20" w:name="_Hlk187750022"/>
      <w:r>
        <w:t>DELAI DU MARCHE</w:t>
      </w:r>
      <w:bookmarkEnd w:id="18"/>
      <w:bookmarkEnd w:id="19"/>
    </w:p>
    <w:p w14:paraId="39928B02" w14:textId="77777777" w:rsidR="000510D7" w:rsidRDefault="000510D7" w:rsidP="000510D7">
      <w:pPr>
        <w:pStyle w:val="Sansinterligne"/>
        <w:jc w:val="both"/>
        <w:rPr>
          <w:rStyle w:val="Hyperlink2"/>
        </w:rPr>
      </w:pPr>
    </w:p>
    <w:p w14:paraId="45EBAABC" w14:textId="6355F56F" w:rsidR="000510D7" w:rsidRDefault="000510D7" w:rsidP="000510D7">
      <w:pPr>
        <w:pStyle w:val="Sansinterligne"/>
        <w:jc w:val="both"/>
        <w:rPr>
          <w:rFonts w:asciiTheme="minorHAnsi" w:hAnsiTheme="minorHAnsi" w:cstheme="minorHAnsi"/>
          <w:sz w:val="24"/>
          <w:szCs w:val="24"/>
        </w:rPr>
      </w:pPr>
      <w:r>
        <w:rPr>
          <w:rStyle w:val="Hyperlink2"/>
        </w:rPr>
        <w:t xml:space="preserve">La </w:t>
      </w:r>
      <w:r w:rsidRPr="003940CE">
        <w:rPr>
          <w:rFonts w:asciiTheme="minorHAnsi" w:hAnsiTheme="minorHAnsi" w:cstheme="minorHAnsi"/>
          <w:sz w:val="24"/>
          <w:szCs w:val="24"/>
        </w:rPr>
        <w:t xml:space="preserve">durée globale du marché est de </w:t>
      </w:r>
      <w:r w:rsidR="0067771F" w:rsidRPr="0067771F">
        <w:rPr>
          <w:rFonts w:asciiTheme="minorHAnsi" w:hAnsiTheme="minorHAnsi" w:cstheme="minorHAnsi"/>
          <w:sz w:val="24"/>
          <w:szCs w:val="24"/>
          <w:shd w:val="clear" w:color="auto" w:fill="E7E6E6" w:themeFill="background2"/>
        </w:rPr>
        <w:t>4</w:t>
      </w:r>
      <w:r w:rsidRPr="0067771F">
        <w:rPr>
          <w:rFonts w:asciiTheme="minorHAnsi" w:hAnsiTheme="minorHAnsi" w:cstheme="minorHAnsi"/>
          <w:sz w:val="24"/>
          <w:szCs w:val="24"/>
          <w:shd w:val="clear" w:color="auto" w:fill="E7E6E6" w:themeFill="background2"/>
        </w:rPr>
        <w:t xml:space="preserve"> mois maximum</w:t>
      </w:r>
      <w:r w:rsidRPr="003940CE">
        <w:rPr>
          <w:rFonts w:asciiTheme="minorHAnsi" w:hAnsiTheme="minorHAnsi" w:cstheme="minorHAnsi"/>
          <w:sz w:val="24"/>
          <w:szCs w:val="24"/>
        </w:rPr>
        <w:t>, de l</w:t>
      </w:r>
      <w:r w:rsidRPr="003940CE">
        <w:rPr>
          <w:rFonts w:asciiTheme="minorHAnsi" w:hAnsiTheme="minorHAnsi" w:cstheme="minorHAnsi" w:hint="cs"/>
          <w:sz w:val="24"/>
          <w:szCs w:val="24"/>
          <w:rtl/>
        </w:rPr>
        <w:t>’</w:t>
      </w:r>
      <w:r w:rsidRPr="003940CE">
        <w:rPr>
          <w:rFonts w:asciiTheme="minorHAnsi" w:hAnsiTheme="minorHAnsi" w:cstheme="minorHAnsi"/>
          <w:sz w:val="24"/>
          <w:szCs w:val="24"/>
        </w:rPr>
        <w:t>ordre de service de démarrage de la période de préparation à la réception des travaux.</w:t>
      </w:r>
    </w:p>
    <w:p w14:paraId="7D01D46C" w14:textId="77777777" w:rsidR="000510D7" w:rsidRDefault="000510D7" w:rsidP="000510D7">
      <w:pPr>
        <w:pStyle w:val="Sansinterligne"/>
        <w:jc w:val="both"/>
        <w:rPr>
          <w:rFonts w:asciiTheme="minorHAnsi" w:hAnsiTheme="minorHAnsi" w:cstheme="minorHAnsi"/>
          <w:sz w:val="24"/>
          <w:szCs w:val="24"/>
        </w:rPr>
      </w:pPr>
    </w:p>
    <w:p w14:paraId="4A3F232D" w14:textId="77777777" w:rsidR="000510D7" w:rsidRDefault="000510D7" w:rsidP="000510D7">
      <w:pPr>
        <w:pStyle w:val="Sansinterligne"/>
        <w:jc w:val="both"/>
        <w:rPr>
          <w:rFonts w:asciiTheme="minorHAnsi" w:hAnsiTheme="minorHAnsi" w:cstheme="minorHAnsi"/>
          <w:sz w:val="24"/>
          <w:szCs w:val="24"/>
        </w:rPr>
      </w:pPr>
      <w:r>
        <w:rPr>
          <w:rFonts w:asciiTheme="minorHAnsi" w:hAnsiTheme="minorHAnsi" w:cstheme="minorHAnsi"/>
          <w:sz w:val="24"/>
          <w:szCs w:val="24"/>
        </w:rPr>
        <w:t>Il est prévu un mois de période de préparation, pendant laquelle l’entreprise devra émettre l’INTEGRALITE de ses documents d’exécution : plans, notices techniques, méthodes, notes de calcul, planning, notes de synthèse, etc.</w:t>
      </w:r>
    </w:p>
    <w:p w14:paraId="73355D92" w14:textId="77777777" w:rsidR="000510D7" w:rsidRDefault="000510D7" w:rsidP="000510D7">
      <w:pPr>
        <w:pStyle w:val="Sansinterligne"/>
        <w:jc w:val="both"/>
        <w:rPr>
          <w:rFonts w:asciiTheme="minorHAnsi" w:hAnsiTheme="minorHAnsi" w:cstheme="minorHAnsi"/>
          <w:sz w:val="24"/>
          <w:szCs w:val="24"/>
        </w:rPr>
      </w:pPr>
    </w:p>
    <w:bookmarkEnd w:id="20"/>
    <w:p w14:paraId="39E72E36" w14:textId="77777777" w:rsidR="000510D7" w:rsidRPr="003940CE" w:rsidRDefault="000510D7" w:rsidP="000510D7">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L’entreprise propose un délai de ……… mois compris période de préparation pour la réalisation de ces travaux.</w:t>
      </w: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1" w:name="_Toc189214384"/>
      <w:r w:rsidRPr="00F43C4B">
        <w:rPr>
          <w:rFonts w:ascii="Calibri" w:hAnsi="Calibri" w:cs="Calibri"/>
          <w:b/>
          <w:sz w:val="28"/>
          <w:szCs w:val="28"/>
        </w:rPr>
        <w:lastRenderedPageBreak/>
        <w:t>COMPTES A CREDITER</w:t>
      </w:r>
      <w:bookmarkEnd w:id="21"/>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2" w:name="_Toc189214385"/>
      <w:r w:rsidRPr="00F43C4B">
        <w:rPr>
          <w:rFonts w:ascii="Calibri" w:hAnsi="Calibri" w:cs="Calibri"/>
          <w:b/>
          <w:i/>
          <w:sz w:val="28"/>
          <w:szCs w:val="28"/>
          <w:u w:val="single"/>
        </w:rPr>
        <w:t>Paiement des titulaires</w:t>
      </w:r>
      <w:bookmarkEnd w:id="22"/>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tcPr>
          <w:p w14:paraId="08D2C827" w14:textId="77777777" w:rsidR="00710088" w:rsidRPr="005F6442" w:rsidRDefault="00710088" w:rsidP="005F6442">
            <w:pPr>
              <w:keepNext/>
              <w:keepLines/>
              <w:snapToGrid w:val="0"/>
              <w:rPr>
                <w:rFonts w:ascii="Calibri" w:hAnsi="Calibri" w:cs="Calibri"/>
              </w:rPr>
            </w:pPr>
          </w:p>
        </w:tc>
        <w:tc>
          <w:tcPr>
            <w:tcW w:w="4037" w:type="dxa"/>
            <w:gridSpan w:val="10"/>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tcPr>
          <w:p w14:paraId="13855197" w14:textId="77777777" w:rsidR="00710088" w:rsidRPr="005F6442" w:rsidRDefault="00710088" w:rsidP="005F6442">
            <w:pPr>
              <w:keepNext/>
              <w:keepLines/>
              <w:snapToGrid w:val="0"/>
              <w:rPr>
                <w:rFonts w:ascii="Calibri" w:hAnsi="Calibri" w:cs="Calibri"/>
              </w:rPr>
            </w:pPr>
          </w:p>
        </w:tc>
        <w:tc>
          <w:tcPr>
            <w:tcW w:w="4321" w:type="dxa"/>
            <w:gridSpan w:val="12"/>
          </w:tcPr>
          <w:p w14:paraId="7C97BD95" w14:textId="77777777" w:rsidR="00710088" w:rsidRPr="005F6442" w:rsidRDefault="00710088" w:rsidP="005F6442">
            <w:pPr>
              <w:keepNext/>
              <w:keepLines/>
              <w:snapToGrid w:val="0"/>
              <w:rPr>
                <w:rFonts w:ascii="Calibri" w:hAnsi="Calibri" w:cs="Calibri"/>
              </w:rPr>
            </w:pPr>
          </w:p>
        </w:tc>
        <w:tc>
          <w:tcPr>
            <w:tcW w:w="4847" w:type="dxa"/>
            <w:gridSpan w:val="15"/>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tcPr>
          <w:p w14:paraId="68B847A4" w14:textId="77777777" w:rsidR="00710088" w:rsidRPr="005F6442" w:rsidRDefault="00710088" w:rsidP="005F6442">
            <w:pPr>
              <w:keepNext/>
              <w:keepLines/>
              <w:snapToGrid w:val="0"/>
              <w:rPr>
                <w:rFonts w:ascii="Calibri" w:hAnsi="Calibri" w:cs="Calibri"/>
              </w:rPr>
            </w:pPr>
          </w:p>
        </w:tc>
        <w:tc>
          <w:tcPr>
            <w:tcW w:w="4037" w:type="dxa"/>
            <w:gridSpan w:val="10"/>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tcPr>
          <w:p w14:paraId="5B330F9F" w14:textId="77777777" w:rsidR="00710088" w:rsidRPr="005F6442" w:rsidRDefault="00710088" w:rsidP="005F6442">
            <w:pPr>
              <w:keepNext/>
              <w:keepLines/>
              <w:snapToGrid w:val="0"/>
              <w:rPr>
                <w:rFonts w:ascii="Calibri" w:hAnsi="Calibri" w:cs="Calibri"/>
              </w:rPr>
            </w:pPr>
          </w:p>
        </w:tc>
        <w:tc>
          <w:tcPr>
            <w:tcW w:w="4321" w:type="dxa"/>
            <w:gridSpan w:val="12"/>
          </w:tcPr>
          <w:p w14:paraId="50EB2CAA" w14:textId="77777777" w:rsidR="00710088" w:rsidRPr="005F6442" w:rsidRDefault="00710088" w:rsidP="005F6442">
            <w:pPr>
              <w:keepNext/>
              <w:keepLines/>
              <w:snapToGrid w:val="0"/>
              <w:rPr>
                <w:rFonts w:ascii="Calibri" w:hAnsi="Calibri" w:cs="Calibri"/>
              </w:rPr>
            </w:pPr>
          </w:p>
        </w:tc>
        <w:tc>
          <w:tcPr>
            <w:tcW w:w="4847" w:type="dxa"/>
            <w:gridSpan w:val="15"/>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tcPr>
          <w:p w14:paraId="45CF54D5" w14:textId="77777777" w:rsidR="00710088" w:rsidRPr="005F6442" w:rsidRDefault="00710088" w:rsidP="005F6442">
            <w:pPr>
              <w:keepNext/>
              <w:keepLines/>
              <w:snapToGrid w:val="0"/>
              <w:rPr>
                <w:rFonts w:ascii="Calibri" w:hAnsi="Calibri" w:cs="Calibri"/>
              </w:rPr>
            </w:pPr>
          </w:p>
        </w:tc>
        <w:tc>
          <w:tcPr>
            <w:tcW w:w="4037" w:type="dxa"/>
            <w:gridSpan w:val="10"/>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tcPr>
          <w:p w14:paraId="7DA24869" w14:textId="77777777" w:rsidR="00710088" w:rsidRPr="005F6442" w:rsidRDefault="00710088" w:rsidP="005F6442">
            <w:pPr>
              <w:keepNext/>
              <w:keepLines/>
              <w:snapToGrid w:val="0"/>
              <w:rPr>
                <w:rFonts w:ascii="Calibri" w:hAnsi="Calibri" w:cs="Calibri"/>
              </w:rPr>
            </w:pPr>
          </w:p>
        </w:tc>
        <w:tc>
          <w:tcPr>
            <w:tcW w:w="4321" w:type="dxa"/>
            <w:gridSpan w:val="12"/>
          </w:tcPr>
          <w:p w14:paraId="55C0D1FD" w14:textId="77777777" w:rsidR="00710088" w:rsidRPr="005F6442" w:rsidRDefault="00710088" w:rsidP="005F6442">
            <w:pPr>
              <w:keepNext/>
              <w:keepLines/>
              <w:snapToGrid w:val="0"/>
              <w:rPr>
                <w:rFonts w:ascii="Calibri" w:hAnsi="Calibri" w:cs="Calibri"/>
              </w:rPr>
            </w:pPr>
          </w:p>
        </w:tc>
        <w:tc>
          <w:tcPr>
            <w:tcW w:w="4847" w:type="dxa"/>
            <w:gridSpan w:val="15"/>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tcPr>
          <w:p w14:paraId="7CF90D5B" w14:textId="77777777" w:rsidR="00710088" w:rsidRPr="005F6442" w:rsidRDefault="00710088" w:rsidP="005F6442">
            <w:pPr>
              <w:keepNext/>
              <w:keepLines/>
              <w:snapToGrid w:val="0"/>
              <w:rPr>
                <w:rFonts w:ascii="Calibri" w:hAnsi="Calibri" w:cs="Calibri"/>
              </w:rPr>
            </w:pPr>
          </w:p>
        </w:tc>
        <w:tc>
          <w:tcPr>
            <w:tcW w:w="1701" w:type="dxa"/>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tcPr>
          <w:p w14:paraId="0F6C349A" w14:textId="77777777" w:rsidR="00710088" w:rsidRPr="005F6442" w:rsidRDefault="00710088" w:rsidP="005F6442">
            <w:pPr>
              <w:keepNext/>
              <w:keepLines/>
              <w:snapToGrid w:val="0"/>
              <w:rPr>
                <w:rFonts w:ascii="Calibri" w:hAnsi="Calibri" w:cs="Calibri"/>
              </w:rPr>
            </w:pPr>
          </w:p>
        </w:tc>
        <w:tc>
          <w:tcPr>
            <w:tcW w:w="4321" w:type="dxa"/>
            <w:gridSpan w:val="12"/>
          </w:tcPr>
          <w:p w14:paraId="452AB935" w14:textId="77777777" w:rsidR="00710088" w:rsidRPr="005F6442" w:rsidRDefault="00710088" w:rsidP="005F6442">
            <w:pPr>
              <w:keepNext/>
              <w:keepLines/>
              <w:snapToGrid w:val="0"/>
              <w:rPr>
                <w:rFonts w:ascii="Calibri" w:hAnsi="Calibri" w:cs="Calibri"/>
              </w:rPr>
            </w:pPr>
          </w:p>
        </w:tc>
        <w:tc>
          <w:tcPr>
            <w:tcW w:w="4847" w:type="dxa"/>
            <w:gridSpan w:val="15"/>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tcPr>
          <w:p w14:paraId="4A3D81C4" w14:textId="77777777" w:rsidR="00710088" w:rsidRPr="005F6442" w:rsidRDefault="00710088" w:rsidP="005F6442">
            <w:pPr>
              <w:keepNext/>
              <w:keepLines/>
              <w:snapToGrid w:val="0"/>
              <w:rPr>
                <w:rFonts w:ascii="Calibri" w:hAnsi="Calibri" w:cs="Calibri"/>
              </w:rPr>
            </w:pPr>
          </w:p>
        </w:tc>
        <w:tc>
          <w:tcPr>
            <w:tcW w:w="1701" w:type="dxa"/>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tcPr>
          <w:p w14:paraId="78122ECD" w14:textId="77777777" w:rsidR="00710088" w:rsidRPr="005F6442" w:rsidRDefault="00710088" w:rsidP="005F6442">
            <w:pPr>
              <w:keepNext/>
              <w:keepLines/>
              <w:snapToGrid w:val="0"/>
              <w:rPr>
                <w:rFonts w:ascii="Calibri" w:hAnsi="Calibri" w:cs="Calibri"/>
              </w:rPr>
            </w:pPr>
          </w:p>
        </w:tc>
        <w:tc>
          <w:tcPr>
            <w:tcW w:w="4037" w:type="dxa"/>
            <w:gridSpan w:val="10"/>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tcPr>
          <w:p w14:paraId="2D6317A3" w14:textId="77777777" w:rsidR="00710088" w:rsidRPr="005F6442" w:rsidRDefault="00710088" w:rsidP="005F6442">
            <w:pPr>
              <w:keepNext/>
              <w:keepLines/>
              <w:snapToGrid w:val="0"/>
              <w:rPr>
                <w:rFonts w:ascii="Calibri" w:hAnsi="Calibri" w:cs="Calibri"/>
              </w:rPr>
            </w:pPr>
          </w:p>
        </w:tc>
        <w:tc>
          <w:tcPr>
            <w:tcW w:w="4321" w:type="dxa"/>
            <w:gridSpan w:val="12"/>
          </w:tcPr>
          <w:p w14:paraId="4D8E8F19" w14:textId="77777777" w:rsidR="00710088" w:rsidRPr="005F6442" w:rsidRDefault="00710088" w:rsidP="005F6442">
            <w:pPr>
              <w:keepNext/>
              <w:keepLines/>
              <w:snapToGrid w:val="0"/>
              <w:rPr>
                <w:rFonts w:ascii="Calibri" w:hAnsi="Calibri" w:cs="Calibri"/>
              </w:rPr>
            </w:pPr>
          </w:p>
        </w:tc>
        <w:tc>
          <w:tcPr>
            <w:tcW w:w="4847" w:type="dxa"/>
            <w:gridSpan w:val="15"/>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tcPr>
          <w:p w14:paraId="60C565C5" w14:textId="77777777" w:rsidR="00710088" w:rsidRPr="005F6442" w:rsidRDefault="00710088" w:rsidP="005F6442">
            <w:pPr>
              <w:keepNext/>
              <w:keepLines/>
              <w:snapToGrid w:val="0"/>
              <w:rPr>
                <w:rFonts w:ascii="Calibri" w:hAnsi="Calibri" w:cs="Calibri"/>
              </w:rPr>
            </w:pPr>
          </w:p>
        </w:tc>
        <w:tc>
          <w:tcPr>
            <w:tcW w:w="4037" w:type="dxa"/>
            <w:gridSpan w:val="10"/>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tcPr>
          <w:p w14:paraId="6BDCB13B" w14:textId="77777777" w:rsidR="00710088" w:rsidRPr="005F6442" w:rsidRDefault="00710088" w:rsidP="005F6442">
            <w:pPr>
              <w:keepNext/>
              <w:keepLines/>
              <w:snapToGrid w:val="0"/>
              <w:rPr>
                <w:rFonts w:ascii="Calibri" w:hAnsi="Calibri" w:cs="Calibri"/>
              </w:rPr>
            </w:pPr>
          </w:p>
        </w:tc>
        <w:tc>
          <w:tcPr>
            <w:tcW w:w="4321" w:type="dxa"/>
            <w:gridSpan w:val="12"/>
          </w:tcPr>
          <w:p w14:paraId="0C881608" w14:textId="77777777" w:rsidR="00710088" w:rsidRPr="005F6442" w:rsidRDefault="00710088" w:rsidP="005F6442">
            <w:pPr>
              <w:keepNext/>
              <w:keepLines/>
              <w:snapToGrid w:val="0"/>
              <w:rPr>
                <w:rFonts w:ascii="Calibri" w:hAnsi="Calibri" w:cs="Calibri"/>
              </w:rPr>
            </w:pPr>
          </w:p>
        </w:tc>
        <w:tc>
          <w:tcPr>
            <w:tcW w:w="4847" w:type="dxa"/>
            <w:gridSpan w:val="15"/>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tcPr>
          <w:p w14:paraId="3B643E45" w14:textId="77777777" w:rsidR="00710088" w:rsidRPr="005F6442" w:rsidRDefault="00710088" w:rsidP="005F6442">
            <w:pPr>
              <w:keepNext/>
              <w:keepLines/>
              <w:snapToGrid w:val="0"/>
              <w:rPr>
                <w:rFonts w:ascii="Calibri" w:hAnsi="Calibri" w:cs="Calibri"/>
              </w:rPr>
            </w:pPr>
          </w:p>
        </w:tc>
        <w:tc>
          <w:tcPr>
            <w:tcW w:w="4037" w:type="dxa"/>
            <w:gridSpan w:val="10"/>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tcPr>
          <w:p w14:paraId="79F1B94A" w14:textId="77777777" w:rsidR="00710088" w:rsidRPr="005F6442" w:rsidRDefault="00710088" w:rsidP="005F6442">
            <w:pPr>
              <w:keepNext/>
              <w:keepLines/>
              <w:snapToGrid w:val="0"/>
              <w:rPr>
                <w:rFonts w:ascii="Calibri" w:hAnsi="Calibri" w:cs="Calibri"/>
              </w:rPr>
            </w:pPr>
          </w:p>
        </w:tc>
        <w:tc>
          <w:tcPr>
            <w:tcW w:w="4321" w:type="dxa"/>
            <w:gridSpan w:val="12"/>
          </w:tcPr>
          <w:p w14:paraId="495E40EC" w14:textId="77777777" w:rsidR="00710088" w:rsidRPr="005F6442" w:rsidRDefault="00710088" w:rsidP="005F6442">
            <w:pPr>
              <w:keepNext/>
              <w:keepLines/>
              <w:snapToGrid w:val="0"/>
              <w:rPr>
                <w:rFonts w:ascii="Calibri" w:hAnsi="Calibri" w:cs="Calibri"/>
              </w:rPr>
            </w:pPr>
          </w:p>
        </w:tc>
        <w:tc>
          <w:tcPr>
            <w:tcW w:w="4847" w:type="dxa"/>
            <w:gridSpan w:val="15"/>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tcPr>
          <w:p w14:paraId="3FA88D16" w14:textId="77777777" w:rsidR="00710088" w:rsidRPr="005F6442" w:rsidRDefault="00710088" w:rsidP="005F6442">
            <w:pPr>
              <w:keepNext/>
              <w:keepLines/>
              <w:snapToGrid w:val="0"/>
              <w:rPr>
                <w:rFonts w:ascii="Calibri" w:hAnsi="Calibri" w:cs="Calibri"/>
              </w:rPr>
            </w:pPr>
          </w:p>
        </w:tc>
        <w:tc>
          <w:tcPr>
            <w:tcW w:w="1701" w:type="dxa"/>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tcPr>
          <w:p w14:paraId="581F009D" w14:textId="77777777" w:rsidR="00710088" w:rsidRPr="005F6442" w:rsidRDefault="00710088" w:rsidP="005F6442">
            <w:pPr>
              <w:keepNext/>
              <w:keepLines/>
              <w:snapToGrid w:val="0"/>
              <w:rPr>
                <w:rFonts w:ascii="Calibri" w:hAnsi="Calibri" w:cs="Calibri"/>
              </w:rPr>
            </w:pPr>
          </w:p>
        </w:tc>
        <w:tc>
          <w:tcPr>
            <w:tcW w:w="4321" w:type="dxa"/>
            <w:gridSpan w:val="12"/>
          </w:tcPr>
          <w:p w14:paraId="3867600D" w14:textId="77777777" w:rsidR="00710088" w:rsidRPr="005F6442" w:rsidRDefault="00710088" w:rsidP="005F6442">
            <w:pPr>
              <w:keepNext/>
              <w:keepLines/>
              <w:snapToGrid w:val="0"/>
              <w:rPr>
                <w:rFonts w:ascii="Calibri" w:hAnsi="Calibri" w:cs="Calibri"/>
              </w:rPr>
            </w:pPr>
          </w:p>
        </w:tc>
        <w:tc>
          <w:tcPr>
            <w:tcW w:w="4847" w:type="dxa"/>
            <w:gridSpan w:val="15"/>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tcPr>
          <w:p w14:paraId="07D10442" w14:textId="77777777" w:rsidR="00710088" w:rsidRPr="005F6442" w:rsidRDefault="00710088" w:rsidP="005F6442">
            <w:pPr>
              <w:keepNext/>
              <w:keepLines/>
              <w:snapToGrid w:val="0"/>
              <w:rPr>
                <w:rFonts w:ascii="Calibri" w:hAnsi="Calibri" w:cs="Calibri"/>
              </w:rPr>
            </w:pPr>
          </w:p>
        </w:tc>
        <w:tc>
          <w:tcPr>
            <w:tcW w:w="1701" w:type="dxa"/>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tcPr>
          <w:p w14:paraId="2EFD1806" w14:textId="77777777" w:rsidR="00710088" w:rsidRPr="005F6442" w:rsidRDefault="00710088" w:rsidP="005F6442">
            <w:pPr>
              <w:keepNext/>
              <w:keepLines/>
              <w:snapToGrid w:val="0"/>
              <w:rPr>
                <w:rFonts w:ascii="Calibri" w:hAnsi="Calibri" w:cs="Calibri"/>
              </w:rPr>
            </w:pPr>
          </w:p>
        </w:tc>
        <w:tc>
          <w:tcPr>
            <w:tcW w:w="4037" w:type="dxa"/>
            <w:gridSpan w:val="10"/>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tcPr>
          <w:p w14:paraId="3663DA63" w14:textId="77777777" w:rsidR="00710088" w:rsidRPr="005F6442" w:rsidRDefault="00710088" w:rsidP="005F6442">
            <w:pPr>
              <w:keepNext/>
              <w:keepLines/>
              <w:snapToGrid w:val="0"/>
              <w:rPr>
                <w:rFonts w:ascii="Calibri" w:hAnsi="Calibri" w:cs="Calibri"/>
              </w:rPr>
            </w:pPr>
          </w:p>
        </w:tc>
        <w:tc>
          <w:tcPr>
            <w:tcW w:w="4321" w:type="dxa"/>
            <w:gridSpan w:val="12"/>
          </w:tcPr>
          <w:p w14:paraId="2FBDCD6D" w14:textId="77777777" w:rsidR="00710088" w:rsidRPr="005F6442" w:rsidRDefault="00710088" w:rsidP="005F6442">
            <w:pPr>
              <w:keepNext/>
              <w:keepLines/>
              <w:snapToGrid w:val="0"/>
              <w:rPr>
                <w:rFonts w:ascii="Calibri" w:hAnsi="Calibri" w:cs="Calibri"/>
              </w:rPr>
            </w:pPr>
          </w:p>
        </w:tc>
        <w:tc>
          <w:tcPr>
            <w:tcW w:w="4847" w:type="dxa"/>
            <w:gridSpan w:val="15"/>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tcPr>
          <w:p w14:paraId="660EB582" w14:textId="77777777" w:rsidR="00710088" w:rsidRPr="005F6442" w:rsidRDefault="00710088" w:rsidP="005F6442">
            <w:pPr>
              <w:keepNext/>
              <w:keepLines/>
              <w:snapToGrid w:val="0"/>
              <w:rPr>
                <w:rFonts w:ascii="Calibri" w:hAnsi="Calibri" w:cs="Calibri"/>
              </w:rPr>
            </w:pPr>
          </w:p>
        </w:tc>
        <w:tc>
          <w:tcPr>
            <w:tcW w:w="4037" w:type="dxa"/>
            <w:gridSpan w:val="10"/>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tcPr>
          <w:p w14:paraId="0EB8A4F4" w14:textId="77777777" w:rsidR="00710088" w:rsidRPr="005F6442" w:rsidRDefault="00710088" w:rsidP="005F6442">
            <w:pPr>
              <w:keepNext/>
              <w:keepLines/>
              <w:snapToGrid w:val="0"/>
              <w:rPr>
                <w:rFonts w:ascii="Calibri" w:hAnsi="Calibri" w:cs="Calibri"/>
              </w:rPr>
            </w:pPr>
          </w:p>
        </w:tc>
        <w:tc>
          <w:tcPr>
            <w:tcW w:w="4321" w:type="dxa"/>
            <w:gridSpan w:val="12"/>
          </w:tcPr>
          <w:p w14:paraId="5C9CEC1F" w14:textId="77777777" w:rsidR="00710088" w:rsidRPr="005F6442" w:rsidRDefault="00710088" w:rsidP="005F6442">
            <w:pPr>
              <w:keepNext/>
              <w:keepLines/>
              <w:snapToGrid w:val="0"/>
              <w:rPr>
                <w:rFonts w:ascii="Calibri" w:hAnsi="Calibri" w:cs="Calibri"/>
              </w:rPr>
            </w:pPr>
          </w:p>
        </w:tc>
        <w:tc>
          <w:tcPr>
            <w:tcW w:w="4847" w:type="dxa"/>
            <w:gridSpan w:val="15"/>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tcPr>
          <w:p w14:paraId="23D570B7" w14:textId="77777777" w:rsidR="00710088" w:rsidRPr="005F6442" w:rsidRDefault="00710088" w:rsidP="005F6442">
            <w:pPr>
              <w:keepNext/>
              <w:keepLines/>
              <w:snapToGrid w:val="0"/>
              <w:rPr>
                <w:rFonts w:ascii="Calibri" w:hAnsi="Calibri" w:cs="Calibri"/>
              </w:rPr>
            </w:pPr>
          </w:p>
        </w:tc>
        <w:tc>
          <w:tcPr>
            <w:tcW w:w="4037" w:type="dxa"/>
            <w:gridSpan w:val="10"/>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tcPr>
          <w:p w14:paraId="7B0DEE68" w14:textId="77777777" w:rsidR="00710088" w:rsidRPr="005F6442" w:rsidRDefault="00710088" w:rsidP="005F6442">
            <w:pPr>
              <w:keepNext/>
              <w:keepLines/>
              <w:snapToGrid w:val="0"/>
              <w:rPr>
                <w:rFonts w:ascii="Calibri" w:hAnsi="Calibri" w:cs="Calibri"/>
              </w:rPr>
            </w:pPr>
          </w:p>
        </w:tc>
        <w:tc>
          <w:tcPr>
            <w:tcW w:w="4321" w:type="dxa"/>
            <w:gridSpan w:val="12"/>
          </w:tcPr>
          <w:p w14:paraId="607FFD85" w14:textId="77777777" w:rsidR="00710088" w:rsidRPr="005F6442" w:rsidRDefault="00710088" w:rsidP="005F6442">
            <w:pPr>
              <w:keepNext/>
              <w:keepLines/>
              <w:snapToGrid w:val="0"/>
              <w:rPr>
                <w:rFonts w:ascii="Calibri" w:hAnsi="Calibri" w:cs="Calibri"/>
              </w:rPr>
            </w:pPr>
          </w:p>
        </w:tc>
        <w:tc>
          <w:tcPr>
            <w:tcW w:w="4847" w:type="dxa"/>
            <w:gridSpan w:val="15"/>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tcPr>
          <w:p w14:paraId="1286BDA0" w14:textId="77777777" w:rsidR="00710088" w:rsidRPr="005F6442" w:rsidRDefault="00710088" w:rsidP="005F6442">
            <w:pPr>
              <w:keepNext/>
              <w:keepLines/>
              <w:snapToGrid w:val="0"/>
              <w:rPr>
                <w:rFonts w:ascii="Calibri" w:hAnsi="Calibri" w:cs="Calibri"/>
              </w:rPr>
            </w:pPr>
          </w:p>
        </w:tc>
        <w:tc>
          <w:tcPr>
            <w:tcW w:w="1701" w:type="dxa"/>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tcPr>
          <w:p w14:paraId="5251FE6D" w14:textId="77777777" w:rsidR="00710088" w:rsidRPr="005F6442" w:rsidRDefault="00710088" w:rsidP="005F6442">
            <w:pPr>
              <w:keepNext/>
              <w:keepLines/>
              <w:snapToGrid w:val="0"/>
              <w:rPr>
                <w:rFonts w:ascii="Calibri" w:hAnsi="Calibri" w:cs="Calibri"/>
              </w:rPr>
            </w:pPr>
          </w:p>
        </w:tc>
        <w:tc>
          <w:tcPr>
            <w:tcW w:w="4321" w:type="dxa"/>
            <w:gridSpan w:val="12"/>
          </w:tcPr>
          <w:p w14:paraId="2E9A77E9" w14:textId="77777777" w:rsidR="00710088" w:rsidRPr="005F6442" w:rsidRDefault="00710088" w:rsidP="005F6442">
            <w:pPr>
              <w:keepNext/>
              <w:keepLines/>
              <w:snapToGrid w:val="0"/>
              <w:rPr>
                <w:rFonts w:ascii="Calibri" w:hAnsi="Calibri" w:cs="Calibri"/>
              </w:rPr>
            </w:pPr>
          </w:p>
        </w:tc>
        <w:tc>
          <w:tcPr>
            <w:tcW w:w="4847" w:type="dxa"/>
            <w:gridSpan w:val="15"/>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tcPr>
          <w:p w14:paraId="126FC222" w14:textId="77777777" w:rsidR="00710088" w:rsidRPr="005F6442" w:rsidRDefault="00710088" w:rsidP="005F6442">
            <w:pPr>
              <w:keepNext/>
              <w:keepLines/>
              <w:snapToGrid w:val="0"/>
              <w:rPr>
                <w:rFonts w:ascii="Calibri" w:hAnsi="Calibri" w:cs="Calibri"/>
              </w:rPr>
            </w:pPr>
          </w:p>
        </w:tc>
        <w:tc>
          <w:tcPr>
            <w:tcW w:w="1701" w:type="dxa"/>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tcPr>
          <w:p w14:paraId="1F93E37F" w14:textId="77777777" w:rsidR="00710088" w:rsidRPr="005F6442" w:rsidRDefault="00710088" w:rsidP="005F6442">
            <w:pPr>
              <w:keepNext/>
              <w:keepLines/>
              <w:snapToGrid w:val="0"/>
              <w:rPr>
                <w:rFonts w:ascii="Calibri" w:hAnsi="Calibri" w:cs="Calibri"/>
              </w:rPr>
            </w:pPr>
          </w:p>
        </w:tc>
        <w:tc>
          <w:tcPr>
            <w:tcW w:w="4037" w:type="dxa"/>
            <w:gridSpan w:val="10"/>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tcPr>
          <w:p w14:paraId="419DEDC3" w14:textId="77777777" w:rsidR="00710088" w:rsidRPr="005F6442" w:rsidRDefault="00710088" w:rsidP="005F6442">
            <w:pPr>
              <w:keepNext/>
              <w:keepLines/>
              <w:snapToGrid w:val="0"/>
              <w:rPr>
                <w:rFonts w:ascii="Calibri" w:hAnsi="Calibri" w:cs="Calibri"/>
              </w:rPr>
            </w:pPr>
          </w:p>
        </w:tc>
        <w:tc>
          <w:tcPr>
            <w:tcW w:w="4321" w:type="dxa"/>
            <w:gridSpan w:val="12"/>
          </w:tcPr>
          <w:p w14:paraId="62B71B6B" w14:textId="77777777" w:rsidR="00710088" w:rsidRPr="005F6442" w:rsidRDefault="00710088" w:rsidP="005F6442">
            <w:pPr>
              <w:keepNext/>
              <w:keepLines/>
              <w:snapToGrid w:val="0"/>
              <w:rPr>
                <w:rFonts w:ascii="Calibri" w:hAnsi="Calibri" w:cs="Calibri"/>
              </w:rPr>
            </w:pPr>
          </w:p>
        </w:tc>
        <w:tc>
          <w:tcPr>
            <w:tcW w:w="4847" w:type="dxa"/>
            <w:gridSpan w:val="15"/>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tcPr>
          <w:p w14:paraId="68DB6AAE" w14:textId="77777777" w:rsidR="00710088" w:rsidRPr="005F6442" w:rsidRDefault="00710088" w:rsidP="005F6442">
            <w:pPr>
              <w:keepNext/>
              <w:keepLines/>
              <w:snapToGrid w:val="0"/>
              <w:rPr>
                <w:rFonts w:ascii="Calibri" w:hAnsi="Calibri" w:cs="Calibri"/>
              </w:rPr>
            </w:pPr>
          </w:p>
        </w:tc>
        <w:tc>
          <w:tcPr>
            <w:tcW w:w="4037" w:type="dxa"/>
            <w:gridSpan w:val="10"/>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tcPr>
          <w:p w14:paraId="1F27A57A" w14:textId="77777777" w:rsidR="00710088" w:rsidRPr="005F6442" w:rsidRDefault="00710088" w:rsidP="005F6442">
            <w:pPr>
              <w:keepNext/>
              <w:keepLines/>
              <w:snapToGrid w:val="0"/>
              <w:rPr>
                <w:rFonts w:ascii="Calibri" w:hAnsi="Calibri" w:cs="Calibri"/>
              </w:rPr>
            </w:pPr>
          </w:p>
        </w:tc>
        <w:tc>
          <w:tcPr>
            <w:tcW w:w="4321" w:type="dxa"/>
            <w:gridSpan w:val="12"/>
          </w:tcPr>
          <w:p w14:paraId="4F03ECDF" w14:textId="77777777" w:rsidR="00710088" w:rsidRPr="005F6442" w:rsidRDefault="00710088" w:rsidP="005F6442">
            <w:pPr>
              <w:keepNext/>
              <w:keepLines/>
              <w:snapToGrid w:val="0"/>
              <w:rPr>
                <w:rFonts w:ascii="Calibri" w:hAnsi="Calibri" w:cs="Calibri"/>
              </w:rPr>
            </w:pPr>
          </w:p>
        </w:tc>
        <w:tc>
          <w:tcPr>
            <w:tcW w:w="4847" w:type="dxa"/>
            <w:gridSpan w:val="15"/>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tcPr>
          <w:p w14:paraId="5CEF8C9D" w14:textId="77777777" w:rsidR="00710088" w:rsidRPr="005F6442" w:rsidRDefault="00710088" w:rsidP="005F6442">
            <w:pPr>
              <w:keepNext/>
              <w:keepLines/>
              <w:snapToGrid w:val="0"/>
              <w:rPr>
                <w:rFonts w:ascii="Calibri" w:hAnsi="Calibri" w:cs="Calibri"/>
              </w:rPr>
            </w:pPr>
          </w:p>
        </w:tc>
        <w:tc>
          <w:tcPr>
            <w:tcW w:w="4037" w:type="dxa"/>
            <w:gridSpan w:val="10"/>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tcPr>
          <w:p w14:paraId="49CEB48B" w14:textId="77777777" w:rsidR="00710088" w:rsidRPr="005F6442" w:rsidRDefault="00710088" w:rsidP="005F6442">
            <w:pPr>
              <w:keepNext/>
              <w:keepLines/>
              <w:snapToGrid w:val="0"/>
              <w:rPr>
                <w:rFonts w:ascii="Calibri" w:hAnsi="Calibri" w:cs="Calibri"/>
              </w:rPr>
            </w:pPr>
          </w:p>
        </w:tc>
        <w:tc>
          <w:tcPr>
            <w:tcW w:w="4321" w:type="dxa"/>
            <w:gridSpan w:val="12"/>
          </w:tcPr>
          <w:p w14:paraId="19F107EC" w14:textId="77777777" w:rsidR="00710088" w:rsidRPr="005F6442" w:rsidRDefault="00710088" w:rsidP="005F6442">
            <w:pPr>
              <w:keepNext/>
              <w:keepLines/>
              <w:snapToGrid w:val="0"/>
              <w:rPr>
                <w:rFonts w:ascii="Calibri" w:hAnsi="Calibri" w:cs="Calibri"/>
              </w:rPr>
            </w:pPr>
          </w:p>
        </w:tc>
        <w:tc>
          <w:tcPr>
            <w:tcW w:w="4847" w:type="dxa"/>
            <w:gridSpan w:val="15"/>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tcPr>
          <w:p w14:paraId="38EFF09E" w14:textId="77777777" w:rsidR="00710088" w:rsidRPr="005F6442" w:rsidRDefault="00710088" w:rsidP="005F6442">
            <w:pPr>
              <w:keepNext/>
              <w:keepLines/>
              <w:snapToGrid w:val="0"/>
              <w:rPr>
                <w:rFonts w:ascii="Calibri" w:hAnsi="Calibri" w:cs="Calibri"/>
              </w:rPr>
            </w:pPr>
          </w:p>
        </w:tc>
        <w:tc>
          <w:tcPr>
            <w:tcW w:w="1701" w:type="dxa"/>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tcPr>
          <w:p w14:paraId="4D312E40" w14:textId="77777777" w:rsidR="00710088" w:rsidRPr="005F6442" w:rsidRDefault="00710088" w:rsidP="005F6442">
            <w:pPr>
              <w:keepNext/>
              <w:keepLines/>
              <w:snapToGrid w:val="0"/>
              <w:rPr>
                <w:rFonts w:ascii="Calibri" w:hAnsi="Calibri" w:cs="Calibri"/>
              </w:rPr>
            </w:pPr>
          </w:p>
        </w:tc>
        <w:tc>
          <w:tcPr>
            <w:tcW w:w="4321" w:type="dxa"/>
            <w:gridSpan w:val="12"/>
          </w:tcPr>
          <w:p w14:paraId="72C83253" w14:textId="77777777" w:rsidR="00710088" w:rsidRPr="005F6442" w:rsidRDefault="00710088" w:rsidP="005F6442">
            <w:pPr>
              <w:keepNext/>
              <w:keepLines/>
              <w:snapToGrid w:val="0"/>
              <w:rPr>
                <w:rFonts w:ascii="Calibri" w:hAnsi="Calibri" w:cs="Calibri"/>
              </w:rPr>
            </w:pPr>
          </w:p>
        </w:tc>
        <w:tc>
          <w:tcPr>
            <w:tcW w:w="4847" w:type="dxa"/>
            <w:gridSpan w:val="15"/>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tcPr>
          <w:p w14:paraId="1B822A95" w14:textId="77777777" w:rsidR="00710088" w:rsidRPr="005F6442" w:rsidRDefault="00710088" w:rsidP="005F6442">
            <w:pPr>
              <w:keepNext/>
              <w:keepLines/>
              <w:snapToGrid w:val="0"/>
              <w:rPr>
                <w:rFonts w:ascii="Calibri" w:hAnsi="Calibri" w:cs="Calibri"/>
              </w:rPr>
            </w:pPr>
          </w:p>
        </w:tc>
        <w:tc>
          <w:tcPr>
            <w:tcW w:w="4037" w:type="dxa"/>
            <w:gridSpan w:val="10"/>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tcPr>
          <w:p w14:paraId="11449841" w14:textId="77777777" w:rsidR="00710088" w:rsidRPr="005F6442" w:rsidRDefault="00710088" w:rsidP="005F6442">
            <w:pPr>
              <w:keepNext/>
              <w:keepLines/>
              <w:snapToGrid w:val="0"/>
              <w:rPr>
                <w:rFonts w:ascii="Calibri" w:hAnsi="Calibri" w:cs="Calibri"/>
              </w:rPr>
            </w:pPr>
          </w:p>
        </w:tc>
        <w:tc>
          <w:tcPr>
            <w:tcW w:w="4321" w:type="dxa"/>
            <w:gridSpan w:val="12"/>
          </w:tcPr>
          <w:p w14:paraId="0F91B215" w14:textId="77777777" w:rsidR="00710088" w:rsidRPr="005F6442" w:rsidRDefault="00710088" w:rsidP="005F6442">
            <w:pPr>
              <w:keepNext/>
              <w:keepLines/>
              <w:snapToGrid w:val="0"/>
              <w:rPr>
                <w:rFonts w:ascii="Calibri" w:hAnsi="Calibri" w:cs="Calibri"/>
              </w:rPr>
            </w:pPr>
          </w:p>
        </w:tc>
        <w:tc>
          <w:tcPr>
            <w:tcW w:w="4847" w:type="dxa"/>
            <w:gridSpan w:val="15"/>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tcPr>
          <w:p w14:paraId="630C8FC1" w14:textId="77777777" w:rsidR="00710088" w:rsidRPr="005F6442" w:rsidRDefault="00710088" w:rsidP="005F6442">
            <w:pPr>
              <w:keepNext/>
              <w:keepLines/>
              <w:snapToGrid w:val="0"/>
              <w:rPr>
                <w:rFonts w:ascii="Calibri" w:hAnsi="Calibri" w:cs="Calibri"/>
              </w:rPr>
            </w:pPr>
          </w:p>
        </w:tc>
        <w:tc>
          <w:tcPr>
            <w:tcW w:w="4037" w:type="dxa"/>
            <w:gridSpan w:val="10"/>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tcPr>
          <w:p w14:paraId="2B161142" w14:textId="77777777" w:rsidR="00710088" w:rsidRPr="005F6442" w:rsidRDefault="00710088" w:rsidP="005F6442">
            <w:pPr>
              <w:keepNext/>
              <w:keepLines/>
              <w:snapToGrid w:val="0"/>
              <w:rPr>
                <w:rFonts w:ascii="Calibri" w:hAnsi="Calibri" w:cs="Calibri"/>
              </w:rPr>
            </w:pPr>
          </w:p>
        </w:tc>
        <w:tc>
          <w:tcPr>
            <w:tcW w:w="4321" w:type="dxa"/>
            <w:gridSpan w:val="12"/>
          </w:tcPr>
          <w:p w14:paraId="08A0D610" w14:textId="77777777" w:rsidR="00710088" w:rsidRPr="005F6442" w:rsidRDefault="00710088" w:rsidP="005F6442">
            <w:pPr>
              <w:keepNext/>
              <w:keepLines/>
              <w:snapToGrid w:val="0"/>
              <w:rPr>
                <w:rFonts w:ascii="Calibri" w:hAnsi="Calibri" w:cs="Calibri"/>
              </w:rPr>
            </w:pPr>
          </w:p>
        </w:tc>
        <w:tc>
          <w:tcPr>
            <w:tcW w:w="4847" w:type="dxa"/>
            <w:gridSpan w:val="15"/>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tcPr>
          <w:p w14:paraId="18C5111E" w14:textId="77777777" w:rsidR="00710088" w:rsidRPr="005F6442" w:rsidRDefault="00710088" w:rsidP="005F6442">
            <w:pPr>
              <w:keepNext/>
              <w:keepLines/>
              <w:snapToGrid w:val="0"/>
              <w:rPr>
                <w:rFonts w:ascii="Calibri" w:hAnsi="Calibri" w:cs="Calibri"/>
              </w:rPr>
            </w:pPr>
          </w:p>
        </w:tc>
        <w:tc>
          <w:tcPr>
            <w:tcW w:w="4037" w:type="dxa"/>
            <w:gridSpan w:val="10"/>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tcPr>
          <w:p w14:paraId="6D4583C6" w14:textId="77777777" w:rsidR="00710088" w:rsidRPr="005F6442" w:rsidRDefault="00710088" w:rsidP="005F6442">
            <w:pPr>
              <w:keepNext/>
              <w:keepLines/>
              <w:snapToGrid w:val="0"/>
              <w:rPr>
                <w:rFonts w:ascii="Calibri" w:hAnsi="Calibri" w:cs="Calibri"/>
              </w:rPr>
            </w:pPr>
          </w:p>
        </w:tc>
        <w:tc>
          <w:tcPr>
            <w:tcW w:w="4321" w:type="dxa"/>
            <w:gridSpan w:val="12"/>
          </w:tcPr>
          <w:p w14:paraId="1EDD34AC" w14:textId="77777777" w:rsidR="00710088" w:rsidRPr="005F6442" w:rsidRDefault="00710088" w:rsidP="005F6442">
            <w:pPr>
              <w:keepNext/>
              <w:keepLines/>
              <w:snapToGrid w:val="0"/>
              <w:rPr>
                <w:rFonts w:ascii="Calibri" w:hAnsi="Calibri" w:cs="Calibri"/>
              </w:rPr>
            </w:pPr>
          </w:p>
        </w:tc>
        <w:tc>
          <w:tcPr>
            <w:tcW w:w="4847" w:type="dxa"/>
            <w:gridSpan w:val="15"/>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tcPr>
          <w:p w14:paraId="05910DA6" w14:textId="77777777" w:rsidR="00710088" w:rsidRPr="005F6442" w:rsidRDefault="00710088" w:rsidP="005F6442">
            <w:pPr>
              <w:keepNext/>
              <w:keepLines/>
              <w:snapToGrid w:val="0"/>
              <w:rPr>
                <w:rFonts w:ascii="Calibri" w:hAnsi="Calibri" w:cs="Calibri"/>
              </w:rPr>
            </w:pPr>
          </w:p>
        </w:tc>
        <w:tc>
          <w:tcPr>
            <w:tcW w:w="1701" w:type="dxa"/>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tcPr>
          <w:p w14:paraId="4142E4CB" w14:textId="77777777" w:rsidR="00710088" w:rsidRPr="005F6442" w:rsidRDefault="00710088" w:rsidP="005F6442">
            <w:pPr>
              <w:keepNext/>
              <w:keepLines/>
              <w:snapToGrid w:val="0"/>
              <w:rPr>
                <w:rFonts w:ascii="Calibri" w:hAnsi="Calibri" w:cs="Calibri"/>
              </w:rPr>
            </w:pPr>
          </w:p>
        </w:tc>
        <w:tc>
          <w:tcPr>
            <w:tcW w:w="4321" w:type="dxa"/>
            <w:gridSpan w:val="12"/>
          </w:tcPr>
          <w:p w14:paraId="3E501B16" w14:textId="77777777" w:rsidR="00710088" w:rsidRPr="005F6442" w:rsidRDefault="00710088" w:rsidP="005F6442">
            <w:pPr>
              <w:keepNext/>
              <w:keepLines/>
              <w:snapToGrid w:val="0"/>
              <w:rPr>
                <w:rFonts w:ascii="Calibri" w:hAnsi="Calibri" w:cs="Calibri"/>
              </w:rPr>
            </w:pPr>
          </w:p>
        </w:tc>
        <w:tc>
          <w:tcPr>
            <w:tcW w:w="4847" w:type="dxa"/>
            <w:gridSpan w:val="15"/>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0510D7">
      <w:pPr>
        <w:pStyle w:val="Titre1"/>
      </w:pPr>
      <w:bookmarkStart w:id="23" w:name="_Toc189214386"/>
      <w:r w:rsidRPr="002D7913">
        <w:lastRenderedPageBreak/>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0510D7">
      <w:pPr>
        <w:pStyle w:val="Titre1"/>
      </w:pPr>
      <w:bookmarkStart w:id="25" w:name="_Toc189214387"/>
      <w:r>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p>
    <w:bookmarkEnd w:id="27"/>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224943DE" w:rsidR="00780AFB" w:rsidRDefault="00E83968"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04AA7D64" w14:textId="77777777" w:rsidR="002D7913" w:rsidRPr="005F6442" w:rsidRDefault="002D7913" w:rsidP="002D7913">
      <w:pPr>
        <w:keepNext/>
        <w:keepLines/>
        <w:snapToGrid w:val="0"/>
        <w:rPr>
          <w:rFonts w:ascii="Calibri" w:hAnsi="Calibri" w:cs="Calibri"/>
        </w:rPr>
      </w:pPr>
      <w:bookmarkStart w:id="28" w:name="_Toc109554929"/>
      <w:bookmarkStart w:id="29" w:name="_Toc109555272"/>
      <w:bookmarkStart w:id="30"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Default="002D7913" w:rsidP="002D7913">
      <w:pPr>
        <w:keepNext/>
        <w:keepLines/>
        <w:snapToGrid w:val="0"/>
        <w:rPr>
          <w:rFonts w:ascii="Calibri" w:hAnsi="Calibri" w:cs="Calibri"/>
        </w:rPr>
      </w:pPr>
    </w:p>
    <w:p w14:paraId="0F0A7350" w14:textId="5AB36567" w:rsidR="00E03F14" w:rsidRDefault="00E03F14" w:rsidP="002D7913">
      <w:pPr>
        <w:keepNext/>
        <w:keepLines/>
        <w:snapToGrid w:val="0"/>
        <w:rPr>
          <w:rFonts w:ascii="Calibri" w:hAnsi="Calibri" w:cs="Calibri"/>
        </w:rPr>
      </w:pPr>
      <w:r>
        <w:rPr>
          <w:rFonts w:ascii="Calibri" w:hAnsi="Calibri" w:cs="Calibri"/>
        </w:rPr>
        <w:t>□ avec PSE</w:t>
      </w:r>
    </w:p>
    <w:p w14:paraId="2C229631" w14:textId="77777777" w:rsidR="00E03F14" w:rsidRDefault="00E03F14" w:rsidP="002D7913">
      <w:pPr>
        <w:keepNext/>
        <w:keepLines/>
        <w:snapToGrid w:val="0"/>
        <w:rPr>
          <w:rFonts w:ascii="Calibri" w:hAnsi="Calibri" w:cs="Calibri"/>
        </w:rPr>
      </w:pPr>
    </w:p>
    <w:p w14:paraId="07B2FA44" w14:textId="50755625" w:rsidR="00E03F14" w:rsidRPr="005F6442" w:rsidRDefault="00E03F14" w:rsidP="002D7913">
      <w:pPr>
        <w:keepNext/>
        <w:keepLines/>
        <w:snapToGrid w:val="0"/>
        <w:rPr>
          <w:rFonts w:ascii="Calibri" w:hAnsi="Calibri" w:cs="Calibri"/>
        </w:rPr>
      </w:pPr>
      <w:r>
        <w:rPr>
          <w:rFonts w:ascii="Calibri" w:hAnsi="Calibri" w:cs="Calibri"/>
        </w:rPr>
        <w:t>□ Sans PSE</w:t>
      </w: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27D91B92" w:rsidR="001C738D" w:rsidRDefault="002D7913" w:rsidP="009F284F">
      <w:pPr>
        <w:spacing w:line="240" w:lineRule="exact"/>
        <w:ind w:left="4253"/>
        <w:jc w:val="both"/>
        <w:rPr>
          <w:rFonts w:ascii="Calibri" w:hAnsi="Calibri" w:cs="Calibri"/>
        </w:rPr>
      </w:pPr>
      <w:r w:rsidRPr="00AC7AFF">
        <w:rPr>
          <w:rFonts w:ascii="Calibri" w:hAnsi="Calibri" w:cs="Calibri"/>
          <w:sz w:val="22"/>
          <w:szCs w:val="22"/>
        </w:rPr>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lastRenderedPageBreak/>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570D3F6F"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1" w:name="_Hlk126846614"/>
      <w:r w:rsidR="00FC1123" w:rsidRPr="00F41EAB">
        <w:rPr>
          <w:rFonts w:asciiTheme="minorHAnsi" w:hAnsiTheme="minorHAnsi" w:cstheme="minorHAnsi"/>
          <w:sz w:val="22"/>
          <w:szCs w:val="22"/>
          <w:highlight w:val="yellow"/>
        </w:rPr>
        <w:t>«</w:t>
      </w:r>
      <w:r w:rsidR="0025385C">
        <w:rPr>
          <w:rFonts w:asciiTheme="minorHAnsi" w:hAnsiTheme="minorHAnsi" w:cstheme="minorHAnsi"/>
          <w:sz w:val="22"/>
          <w:szCs w:val="22"/>
          <w:highlight w:val="yellow"/>
        </w:rPr>
        <w:t>2026</w:t>
      </w:r>
      <w:r w:rsidR="009F284F">
        <w:rPr>
          <w:rFonts w:asciiTheme="minorHAnsi" w:hAnsiTheme="minorHAnsi" w:cstheme="minorHAnsi"/>
          <w:sz w:val="22"/>
          <w:szCs w:val="22"/>
          <w:highlight w:val="yellow"/>
        </w:rPr>
        <w:t>/10/TX/</w:t>
      </w:r>
      <w:r w:rsidR="0025385C">
        <w:rPr>
          <w:rFonts w:asciiTheme="minorHAnsi" w:hAnsiTheme="minorHAnsi" w:cstheme="minorHAnsi"/>
          <w:sz w:val="22"/>
          <w:szCs w:val="22"/>
          <w:highlight w:val="yellow"/>
        </w:rPr>
        <w:t>01/</w:t>
      </w:r>
      <w:r w:rsidR="009F284F">
        <w:rPr>
          <w:rFonts w:asciiTheme="minorHAnsi" w:hAnsiTheme="minorHAnsi" w:cstheme="minorHAnsi"/>
          <w:sz w:val="22"/>
          <w:szCs w:val="22"/>
          <w:highlight w:val="yellow"/>
        </w:rPr>
        <w:t>00</w:t>
      </w:r>
      <w:r w:rsidR="0025385C">
        <w:rPr>
          <w:rFonts w:asciiTheme="minorHAnsi" w:hAnsiTheme="minorHAnsi" w:cstheme="minorHAnsi"/>
          <w:sz w:val="22"/>
          <w:szCs w:val="22"/>
          <w:highlight w:val="yellow"/>
        </w:rPr>
        <w:t>4</w:t>
      </w:r>
      <w:r w:rsidR="00AF4188">
        <w:rPr>
          <w:rFonts w:asciiTheme="minorHAnsi" w:hAnsiTheme="minorHAnsi" w:cstheme="minorHAnsi"/>
          <w:sz w:val="22"/>
          <w:szCs w:val="22"/>
          <w:highlight w:val="yellow"/>
        </w:rPr>
        <w:t xml:space="preserve"> </w:t>
      </w:r>
      <w:r w:rsidR="00FC1123" w:rsidRPr="00F41EAB">
        <w:rPr>
          <w:rFonts w:asciiTheme="minorHAnsi" w:hAnsiTheme="minorHAnsi" w:cstheme="minorHAnsi"/>
          <w:sz w:val="22"/>
          <w:szCs w:val="22"/>
          <w:highlight w:val="yellow"/>
        </w:rPr>
        <w:t>»</w:t>
      </w:r>
    </w:p>
    <w:bookmarkEnd w:id="31"/>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2" w:name="_Toc109291016"/>
      <w:bookmarkStart w:id="33" w:name="_Toc109316591"/>
      <w:bookmarkStart w:id="34" w:name="_Toc111643471"/>
      <w:bookmarkStart w:id="35" w:name="_Toc111802090"/>
      <w:bookmarkStart w:id="36" w:name="_Toc124780304"/>
      <w:bookmarkStart w:id="37" w:name="_Toc156484735"/>
      <w:bookmarkStart w:id="38" w:name="_Toc171502260"/>
      <w:bookmarkStart w:id="39" w:name="_Toc189214388"/>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2"/>
      <w:bookmarkEnd w:id="33"/>
      <w:bookmarkEnd w:id="34"/>
      <w:bookmarkEnd w:id="35"/>
      <w:bookmarkEnd w:id="36"/>
      <w:bookmarkEnd w:id="37"/>
      <w:bookmarkEnd w:id="38"/>
      <w:bookmarkEnd w:id="39"/>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D905A09" w14:textId="77777777" w:rsidR="008D0060" w:rsidRPr="005F6442" w:rsidRDefault="008D0060" w:rsidP="007E0E30">
            <w:pPr>
              <w:snapToGrid w:val="0"/>
              <w:rPr>
                <w:rFonts w:ascii="Calibri" w:hAnsi="Calibri" w:cs="Calibri"/>
                <w:sz w:val="16"/>
              </w:rPr>
            </w:pPr>
          </w:p>
        </w:tc>
      </w:tr>
      <w:bookmarkEnd w:id="28"/>
      <w:bookmarkEnd w:id="29"/>
      <w:bookmarkEnd w:id="30"/>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487879D5"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9F284F">
        <w:rPr>
          <w:rFonts w:ascii="Palatino Linotype" w:hAnsi="Palatino Linotype" w:cstheme="minorHAnsi"/>
          <w:b/>
          <w:i/>
          <w:sz w:val="18"/>
        </w:rPr>
        <w:t xml:space="preserve">de réhabilitation du bâtiment 18 du Siège de la CCI NCA – </w:t>
      </w:r>
      <w:r w:rsidR="0025385C">
        <w:rPr>
          <w:rFonts w:ascii="Palatino Linotype" w:hAnsi="Palatino Linotype" w:cstheme="minorHAnsi"/>
          <w:b/>
          <w:i/>
          <w:sz w:val="18"/>
        </w:rPr>
        <w:t xml:space="preserve">RELANCE </w:t>
      </w:r>
      <w:r w:rsidR="009F284F">
        <w:rPr>
          <w:rFonts w:ascii="Palatino Linotype" w:hAnsi="Palatino Linotype" w:cstheme="minorHAnsi"/>
          <w:b/>
          <w:i/>
          <w:sz w:val="18"/>
        </w:rPr>
        <w:t>LOT 0</w:t>
      </w:r>
      <w:r w:rsidR="0046093E">
        <w:rPr>
          <w:rFonts w:ascii="Palatino Linotype" w:hAnsi="Palatino Linotype" w:cstheme="minorHAnsi"/>
          <w:b/>
          <w:i/>
          <w:sz w:val="18"/>
        </w:rPr>
        <w:t>6</w:t>
      </w:r>
      <w:r w:rsidR="0025385C">
        <w:rPr>
          <w:rFonts w:ascii="Palatino Linotype" w:hAnsi="Palatino Linotype" w:cstheme="minorHAnsi"/>
          <w:b/>
          <w:i/>
          <w:sz w:val="18"/>
        </w:rPr>
        <w:t xml:space="preserve"> ASCENSEUR</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68F1A2F5"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E3E11" w14:textId="77777777" w:rsidR="001B5401" w:rsidRDefault="001B5401">
      <w:r>
        <w:separator/>
      </w:r>
    </w:p>
  </w:endnote>
  <w:endnote w:type="continuationSeparator" w:id="0">
    <w:p w14:paraId="427DB132" w14:textId="77777777" w:rsidR="001B5401" w:rsidRDefault="001B5401">
      <w:r>
        <w:continuationSeparator/>
      </w:r>
    </w:p>
  </w:endnote>
  <w:endnote w:type="continuationNotice" w:id="1">
    <w:p w14:paraId="05EC4864" w14:textId="77777777" w:rsidR="001B5401" w:rsidRDefault="001B54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23E23A34"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24AA3861"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9F284F">
      <w:rPr>
        <w:b/>
        <w:bCs/>
        <w:sz w:val="20"/>
      </w:rPr>
      <w:t>REHABILITATION DU BATIMENT 18 DU SIEGE DE LA CCI NCA LOT 0</w:t>
    </w:r>
    <w:r w:rsidR="0046093E">
      <w:rPr>
        <w:b/>
        <w:bCs/>
        <w:sz w:val="20"/>
      </w:rPr>
      <w:t>6</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BE6A8" w14:textId="77777777" w:rsidR="001B5401" w:rsidRDefault="001B5401">
      <w:r>
        <w:separator/>
      </w:r>
    </w:p>
  </w:footnote>
  <w:footnote w:type="continuationSeparator" w:id="0">
    <w:p w14:paraId="071DE7B1" w14:textId="77777777" w:rsidR="001B5401" w:rsidRDefault="001B5401">
      <w:r>
        <w:continuationSeparator/>
      </w:r>
    </w:p>
  </w:footnote>
  <w:footnote w:type="continuationNotice" w:id="1">
    <w:p w14:paraId="4B61D4EF" w14:textId="77777777" w:rsidR="001B5401" w:rsidRDefault="001B54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08C5405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19560622" o:spid="_x0000_i1025" type="#_x0000_t75" style="width:1070.15pt;height:567.1pt;visibility:visible;mso-wrap-style:square" o:bullet="t">
        <v:imagedata r:id="rId1" o:title=""/>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3EC2E50E"/>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7E14E2"/>
    <w:multiLevelType w:val="hybridMultilevel"/>
    <w:tmpl w:val="A7366322"/>
    <w:lvl w:ilvl="0" w:tplc="35EA9F10">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34351547">
    <w:abstractNumId w:val="17"/>
  </w:num>
  <w:num w:numId="42" w16cid:durableId="2044121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AF"/>
    <w:rsid w:val="00033FE5"/>
    <w:rsid w:val="000343DC"/>
    <w:rsid w:val="00034F1D"/>
    <w:rsid w:val="000406CE"/>
    <w:rsid w:val="00041498"/>
    <w:rsid w:val="00041CFA"/>
    <w:rsid w:val="000422AE"/>
    <w:rsid w:val="0004263D"/>
    <w:rsid w:val="00045070"/>
    <w:rsid w:val="00046826"/>
    <w:rsid w:val="00047F7E"/>
    <w:rsid w:val="00050733"/>
    <w:rsid w:val="00050784"/>
    <w:rsid w:val="000510D7"/>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401"/>
    <w:rsid w:val="001B59E4"/>
    <w:rsid w:val="001C69AA"/>
    <w:rsid w:val="001C738D"/>
    <w:rsid w:val="001C77F3"/>
    <w:rsid w:val="001D654F"/>
    <w:rsid w:val="001D7A05"/>
    <w:rsid w:val="001D7E9F"/>
    <w:rsid w:val="001E0DF6"/>
    <w:rsid w:val="001E254A"/>
    <w:rsid w:val="001E59AD"/>
    <w:rsid w:val="001F0261"/>
    <w:rsid w:val="001F1D3E"/>
    <w:rsid w:val="001F2BCF"/>
    <w:rsid w:val="001F4845"/>
    <w:rsid w:val="001F55CB"/>
    <w:rsid w:val="002008EA"/>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85C"/>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097B"/>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093E"/>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682D"/>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3431"/>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1F"/>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2670"/>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84F"/>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47735"/>
    <w:rsid w:val="00A5212F"/>
    <w:rsid w:val="00A52EC0"/>
    <w:rsid w:val="00A53013"/>
    <w:rsid w:val="00A53895"/>
    <w:rsid w:val="00A53B65"/>
    <w:rsid w:val="00A5407C"/>
    <w:rsid w:val="00A55702"/>
    <w:rsid w:val="00A5762F"/>
    <w:rsid w:val="00A62689"/>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6E48"/>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B17"/>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53F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5A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27F1"/>
    <w:rsid w:val="00DF3C3A"/>
    <w:rsid w:val="00DF3EB1"/>
    <w:rsid w:val="00DF6E35"/>
    <w:rsid w:val="00DF6EEB"/>
    <w:rsid w:val="00DF7651"/>
    <w:rsid w:val="00DF7D6A"/>
    <w:rsid w:val="00E00ECB"/>
    <w:rsid w:val="00E013D3"/>
    <w:rsid w:val="00E03F14"/>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64DC"/>
    <w:rsid w:val="00EF7F7E"/>
    <w:rsid w:val="00F01532"/>
    <w:rsid w:val="00F02472"/>
    <w:rsid w:val="00F03AC3"/>
    <w:rsid w:val="00F05651"/>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1C5"/>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0510D7"/>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 w:type="character" w:customStyle="1" w:styleId="Hyperlink2">
    <w:name w:val="Hyperlink.2"/>
    <w:basedOn w:val="Aucun"/>
    <w:rsid w:val="000510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4209241">
      <w:bodyDiv w:val="1"/>
      <w:marLeft w:val="0"/>
      <w:marRight w:val="0"/>
      <w:marTop w:val="0"/>
      <w:marBottom w:val="0"/>
      <w:divBdr>
        <w:top w:val="none" w:sz="0" w:space="0" w:color="auto"/>
        <w:left w:val="none" w:sz="0" w:space="0" w:color="auto"/>
        <w:bottom w:val="none" w:sz="0" w:space="0" w:color="auto"/>
        <w:right w:val="none" w:sz="0" w:space="0" w:color="auto"/>
      </w:divBdr>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72576212">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589192764">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893882121">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2.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4.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3614</Words>
  <Characters>25412</Characters>
  <Application>Microsoft Office Word</Application>
  <DocSecurity>0</DocSecurity>
  <Lines>1210</Lines>
  <Paragraphs>362</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8</cp:revision>
  <cp:lastPrinted>2021-03-15T11:00:00Z</cp:lastPrinted>
  <dcterms:created xsi:type="dcterms:W3CDTF">2025-01-29T15:40:00Z</dcterms:created>
  <dcterms:modified xsi:type="dcterms:W3CDTF">2026-02-12T14:36:00Z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